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63547" w14:textId="77777777" w:rsidR="00E30C80" w:rsidRPr="001D4946" w:rsidRDefault="00E30C80" w:rsidP="00E30C80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 w:rsidR="003E7098">
        <w:rPr>
          <w:rFonts w:ascii="Verdana" w:hAnsi="Verdana" w:cs="Verdana"/>
          <w:sz w:val="20"/>
          <w:szCs w:val="20"/>
          <w:lang w:eastAsia="zh-CN"/>
        </w:rPr>
        <w:t>5</w:t>
      </w:r>
      <w:r w:rsidRPr="001D4946">
        <w:rPr>
          <w:rFonts w:ascii="Verdana" w:eastAsia="Calibri" w:hAnsi="Verdana" w:cs="Verdana"/>
          <w:bCs/>
          <w:sz w:val="20"/>
          <w:szCs w:val="20"/>
          <w:lang w:eastAsia="en-US"/>
        </w:rPr>
        <w:t xml:space="preserve"> </w:t>
      </w:r>
      <w:r w:rsidRPr="001D4946">
        <w:rPr>
          <w:rFonts w:ascii="Verdana" w:hAnsi="Verdana" w:cs="Verdana"/>
          <w:sz w:val="20"/>
          <w:szCs w:val="20"/>
          <w:lang w:eastAsia="zh-CN"/>
        </w:rPr>
        <w:t>do SWZ</w:t>
      </w:r>
      <w:r w:rsidR="004D109F" w:rsidRPr="001D4946">
        <w:rPr>
          <w:rFonts w:ascii="Verdana" w:hAnsi="Verdana" w:cs="Verdana"/>
          <w:color w:val="FF0000"/>
          <w:sz w:val="20"/>
          <w:szCs w:val="20"/>
          <w:u w:val="single"/>
          <w:lang w:eastAsia="ar-SA"/>
        </w:rPr>
        <w:t>(</w:t>
      </w:r>
      <w:r w:rsidR="004D109F" w:rsidRPr="00A83ECF">
        <w:rPr>
          <w:rFonts w:ascii="Verdana" w:hAnsi="Verdana" w:cs="Verdana"/>
          <w:b/>
          <w:color w:val="FF0000"/>
          <w:sz w:val="20"/>
          <w:szCs w:val="20"/>
          <w:u w:val="single"/>
          <w:lang w:eastAsia="ar-SA"/>
        </w:rPr>
        <w:t>składany na wezwanie</w:t>
      </w:r>
      <w:r w:rsidR="004D109F" w:rsidRPr="001D4946">
        <w:rPr>
          <w:rFonts w:ascii="Verdana" w:hAnsi="Verdana" w:cs="Verdana"/>
          <w:color w:val="FF0000"/>
          <w:sz w:val="20"/>
          <w:szCs w:val="20"/>
          <w:u w:val="single"/>
          <w:lang w:eastAsia="ar-SA"/>
        </w:rPr>
        <w:t>)</w:t>
      </w:r>
    </w:p>
    <w:p w14:paraId="3CB6D15D" w14:textId="77777777" w:rsidR="007A29FD" w:rsidRPr="001D4946" w:rsidRDefault="007A29FD" w:rsidP="00527D97">
      <w:pPr>
        <w:tabs>
          <w:tab w:val="left" w:pos="1978"/>
          <w:tab w:val="left" w:pos="3828"/>
          <w:tab w:val="center" w:pos="4677"/>
        </w:tabs>
        <w:suppressAutoHyphens/>
        <w:spacing w:before="120"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1D4946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4C8ABE31" w14:textId="77777777" w:rsidR="007A29FD" w:rsidRPr="001D4946" w:rsidRDefault="007A29FD" w:rsidP="007A29FD">
      <w:pPr>
        <w:suppressAutoHyphens/>
        <w:spacing w:after="0" w:line="240" w:lineRule="auto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1D4946">
        <w:rPr>
          <w:rFonts w:ascii="Verdana" w:hAnsi="Verdana"/>
          <w:b/>
          <w:sz w:val="20"/>
          <w:szCs w:val="20"/>
          <w:lang w:eastAsia="ar-SA"/>
        </w:rPr>
        <w:t>WYKONAWCA/Y: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7"/>
        <w:gridCol w:w="3853"/>
      </w:tblGrid>
      <w:tr w:rsidR="007A29FD" w:rsidRPr="001D4946" w14:paraId="068B7136" w14:textId="77777777" w:rsidTr="00A337AF">
        <w:trPr>
          <w:trHeight w:val="228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3CBD" w14:textId="77777777" w:rsidR="007A29FD" w:rsidRPr="001D4946" w:rsidRDefault="007A29FD" w:rsidP="00A337AF">
            <w:pPr>
              <w:suppressAutoHyphens/>
              <w:spacing w:after="0" w:line="240" w:lineRule="auto"/>
              <w:outlineLvl w:val="0"/>
              <w:rPr>
                <w:rFonts w:ascii="Verdana" w:hAnsi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AB9D775" w14:textId="77777777" w:rsidR="007A29FD" w:rsidRPr="001D4946" w:rsidRDefault="007A29FD" w:rsidP="006D4E6F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Verdana" w:eastAsia="Calibri" w:hAnsi="Verdana"/>
                <w:b/>
                <w:bCs/>
                <w:lang w:eastAsia="en-US"/>
              </w:rPr>
            </w:pPr>
            <w:r w:rsidRPr="001D4946">
              <w:rPr>
                <w:rFonts w:ascii="Verdana" w:eastAsia="Calibri" w:hAnsi="Verdana"/>
                <w:b/>
                <w:bCs/>
                <w:lang w:val="ru-RU" w:eastAsia="en-US"/>
              </w:rPr>
              <w:t xml:space="preserve">WYKAZ </w:t>
            </w:r>
            <w:r w:rsidRPr="001D4946">
              <w:rPr>
                <w:rFonts w:ascii="Verdana" w:eastAsia="Calibri" w:hAnsi="Verdana"/>
                <w:b/>
                <w:bCs/>
                <w:lang w:eastAsia="en-US"/>
              </w:rPr>
              <w:t>ROBÓT BUDOWLANYCH</w:t>
            </w:r>
            <w:r w:rsidR="006D4E6F" w:rsidRPr="001D4946">
              <w:rPr>
                <w:rFonts w:ascii="Verdana" w:eastAsia="Calibri" w:hAnsi="Verdana"/>
                <w:b/>
                <w:bCs/>
                <w:lang w:eastAsia="en-US"/>
              </w:rPr>
              <w:t xml:space="preserve"> </w:t>
            </w:r>
          </w:p>
        </w:tc>
      </w:tr>
    </w:tbl>
    <w:p w14:paraId="2E82D699" w14:textId="77777777" w:rsidR="007A29FD" w:rsidRPr="001D4946" w:rsidRDefault="007A29FD" w:rsidP="007A29FD">
      <w:pPr>
        <w:suppressAutoHyphens/>
        <w:spacing w:after="0" w:line="240" w:lineRule="auto"/>
        <w:outlineLvl w:val="0"/>
        <w:rPr>
          <w:rFonts w:ascii="Verdana" w:hAnsi="Verdana"/>
          <w:i/>
          <w:sz w:val="16"/>
          <w:szCs w:val="16"/>
          <w:lang w:eastAsia="ar-SA"/>
        </w:rPr>
      </w:pPr>
      <w:r w:rsidRPr="001D4946">
        <w:rPr>
          <w:rFonts w:ascii="Verdana" w:hAnsi="Verdana"/>
          <w:i/>
          <w:sz w:val="20"/>
          <w:szCs w:val="20"/>
          <w:lang w:eastAsia="ar-SA"/>
        </w:rPr>
        <w:t xml:space="preserve">    </w:t>
      </w:r>
      <w:r w:rsidRPr="001D4946">
        <w:rPr>
          <w:rFonts w:ascii="Verdana" w:hAnsi="Verdana"/>
          <w:i/>
          <w:sz w:val="16"/>
          <w:szCs w:val="16"/>
          <w:lang w:eastAsia="ar-SA"/>
        </w:rPr>
        <w:t>pełna nazwa/ firma i miejsce prowadzenia działalności</w:t>
      </w:r>
    </w:p>
    <w:p w14:paraId="6C6F64FA" w14:textId="77777777" w:rsidR="007A29FD" w:rsidRPr="001D4946" w:rsidRDefault="007A29FD" w:rsidP="007A29FD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1D4946">
        <w:rPr>
          <w:rFonts w:ascii="Verdana" w:hAnsi="Verdana"/>
          <w:b/>
          <w:sz w:val="20"/>
          <w:szCs w:val="20"/>
          <w:lang w:eastAsia="ar-SA"/>
        </w:rPr>
        <w:t>ZAMAWIAJĄCY:</w:t>
      </w:r>
    </w:p>
    <w:p w14:paraId="0881A9E8" w14:textId="77777777" w:rsidR="007A29FD" w:rsidRPr="001D4946" w:rsidRDefault="007A29FD" w:rsidP="007A29FD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1D4946">
        <w:rPr>
          <w:rFonts w:ascii="Verdana" w:hAnsi="Verdana"/>
          <w:b/>
          <w:sz w:val="20"/>
          <w:szCs w:val="20"/>
          <w:lang w:eastAsia="ar-SA"/>
        </w:rPr>
        <w:t>Miasto Nowy Dwór Mazowiecki</w:t>
      </w:r>
    </w:p>
    <w:p w14:paraId="715FF016" w14:textId="77777777" w:rsidR="007A29FD" w:rsidRPr="001D4946" w:rsidRDefault="007A29FD" w:rsidP="007A29FD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1D4946">
        <w:rPr>
          <w:rFonts w:ascii="Verdana" w:hAnsi="Verdana"/>
          <w:b/>
          <w:sz w:val="20"/>
          <w:szCs w:val="20"/>
          <w:lang w:eastAsia="ar-SA"/>
        </w:rPr>
        <w:t>ul. Zakroczymska 30</w:t>
      </w:r>
    </w:p>
    <w:p w14:paraId="088A6EC9" w14:textId="77777777" w:rsidR="007A29FD" w:rsidRPr="001D4946" w:rsidRDefault="007A29FD" w:rsidP="007A29FD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1D4946">
        <w:rPr>
          <w:rFonts w:ascii="Verdana" w:hAnsi="Verdana"/>
          <w:b/>
          <w:sz w:val="20"/>
          <w:szCs w:val="20"/>
          <w:lang w:eastAsia="ar-SA"/>
        </w:rPr>
        <w:t>05-100 Nowy Dwór Mazowiecki</w:t>
      </w:r>
    </w:p>
    <w:p w14:paraId="41C8D2FC" w14:textId="77777777" w:rsidR="007A29FD" w:rsidRPr="001D4946" w:rsidRDefault="007A29FD" w:rsidP="007A29FD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</w:p>
    <w:p w14:paraId="5052EFB4" w14:textId="73F1A3FA" w:rsidR="007A29FD" w:rsidRPr="001D4946" w:rsidRDefault="007A29FD" w:rsidP="007A29FD">
      <w:pPr>
        <w:suppressAutoHyphens/>
        <w:spacing w:after="0" w:line="24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D4946">
        <w:rPr>
          <w:rFonts w:ascii="Verdana" w:eastAsia="Calibri" w:hAnsi="Verdana" w:cs="Verdana"/>
          <w:sz w:val="20"/>
          <w:szCs w:val="20"/>
          <w:lang w:eastAsia="ar-SA"/>
        </w:rPr>
        <w:t>W związku ze złożeniem oferty</w:t>
      </w:r>
      <w:r w:rsidR="00EE1621" w:rsidRPr="001D4946">
        <w:rPr>
          <w:rFonts w:ascii="Verdana" w:eastAsia="Calibri" w:hAnsi="Verdana" w:cs="Verdana"/>
          <w:b/>
          <w:sz w:val="20"/>
          <w:szCs w:val="20"/>
          <w:lang w:eastAsia="ar-SA"/>
        </w:rPr>
        <w:t xml:space="preserve"> </w:t>
      </w:r>
      <w:r w:rsidRPr="001D4946">
        <w:rPr>
          <w:rFonts w:ascii="Verdana" w:eastAsia="Calibri" w:hAnsi="Verdana" w:cs="Verdana"/>
          <w:sz w:val="20"/>
          <w:szCs w:val="20"/>
          <w:lang w:eastAsia="ar-SA"/>
        </w:rPr>
        <w:t xml:space="preserve">w postępowaniu o udzielenie zamówienia publicznego prowadzonym w trybie podstawowym na wykonanie zadania pn.: </w:t>
      </w:r>
      <w:r w:rsidR="003E7098" w:rsidRPr="001D4946">
        <w:rPr>
          <w:rFonts w:ascii="Verdana" w:hAnsi="Verdana" w:cs="Arial"/>
          <w:b/>
          <w:bCs/>
          <w:sz w:val="20"/>
          <w:szCs w:val="20"/>
        </w:rPr>
        <w:t>„</w:t>
      </w:r>
      <w:r w:rsidR="003334BA" w:rsidRPr="00CE6F72">
        <w:rPr>
          <w:rFonts w:ascii="Verdana" w:hAnsi="Verdana" w:cs="Arial"/>
          <w:b/>
          <w:bCs/>
          <w:sz w:val="20"/>
          <w:szCs w:val="20"/>
        </w:rPr>
        <w:t>Budowa przedszkola z oddziałem żłobkowym przy ul.</w:t>
      </w:r>
      <w:r w:rsidR="003334BA">
        <w:rPr>
          <w:rFonts w:ascii="Verdana" w:hAnsi="Verdana" w:cs="Arial"/>
          <w:b/>
          <w:bCs/>
          <w:sz w:val="20"/>
          <w:szCs w:val="20"/>
        </w:rPr>
        <w:t> </w:t>
      </w:r>
      <w:r w:rsidR="003334BA" w:rsidRPr="00CE6F72">
        <w:rPr>
          <w:rFonts w:ascii="Verdana" w:hAnsi="Verdana" w:cs="Arial"/>
          <w:b/>
          <w:bCs/>
          <w:sz w:val="20"/>
          <w:szCs w:val="20"/>
        </w:rPr>
        <w:t>Młodzieżowej</w:t>
      </w:r>
      <w:r w:rsidR="003334BA" w:rsidRPr="008E208D">
        <w:rPr>
          <w:rFonts w:ascii="Verdana" w:hAnsi="Verdana" w:cs="Arial"/>
          <w:b/>
          <w:bCs/>
          <w:sz w:val="20"/>
          <w:szCs w:val="20"/>
        </w:rPr>
        <w:t>”</w:t>
      </w:r>
      <w:r w:rsidR="003334BA" w:rsidRPr="00D213DD">
        <w:rPr>
          <w:rFonts w:ascii="Verdana" w:hAnsi="Verdana" w:cs="Arial"/>
          <w:bCs/>
          <w:sz w:val="20"/>
          <w:szCs w:val="20"/>
        </w:rPr>
        <w:t xml:space="preserve">, </w:t>
      </w:r>
      <w:r w:rsidR="003334BA" w:rsidRPr="008E208D">
        <w:rPr>
          <w:rFonts w:ascii="Verdana" w:hAnsi="Verdana" w:cs="Arial"/>
          <w:bCs/>
          <w:sz w:val="20"/>
          <w:szCs w:val="20"/>
        </w:rPr>
        <w:t xml:space="preserve">oznaczenie sprawy: </w:t>
      </w:r>
      <w:r w:rsidR="003334BA" w:rsidRPr="008E208D">
        <w:rPr>
          <w:rFonts w:ascii="Verdana" w:hAnsi="Verdana" w:cs="Arial"/>
          <w:b/>
          <w:bCs/>
          <w:sz w:val="20"/>
          <w:szCs w:val="20"/>
        </w:rPr>
        <w:t>WPI.271.1.</w:t>
      </w:r>
      <w:r w:rsidR="00336372">
        <w:rPr>
          <w:rFonts w:ascii="Verdana" w:hAnsi="Verdana" w:cs="Arial"/>
          <w:b/>
          <w:bCs/>
          <w:sz w:val="20"/>
          <w:szCs w:val="20"/>
        </w:rPr>
        <w:t>38</w:t>
      </w:r>
      <w:r w:rsidR="003334BA" w:rsidRPr="008E208D">
        <w:rPr>
          <w:rFonts w:ascii="Verdana" w:hAnsi="Verdana" w:cs="Arial"/>
          <w:b/>
          <w:bCs/>
          <w:sz w:val="20"/>
          <w:szCs w:val="20"/>
        </w:rPr>
        <w:t>.202</w:t>
      </w:r>
      <w:r w:rsidR="003334BA">
        <w:rPr>
          <w:rFonts w:ascii="Verdana" w:hAnsi="Verdana" w:cs="Arial"/>
          <w:b/>
          <w:bCs/>
          <w:sz w:val="20"/>
          <w:szCs w:val="20"/>
        </w:rPr>
        <w:t>5</w:t>
      </w:r>
      <w:r w:rsidRPr="008E208D">
        <w:rPr>
          <w:rFonts w:ascii="Verdana" w:eastAsia="Calibri" w:hAnsi="Verdana" w:cs="Verdana"/>
          <w:bCs/>
          <w:sz w:val="20"/>
          <w:szCs w:val="20"/>
          <w:lang w:eastAsia="en-US"/>
        </w:rPr>
        <w:t>,</w:t>
      </w:r>
      <w:r w:rsidRPr="008E208D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8E208D">
        <w:rPr>
          <w:rFonts w:ascii="Verdana" w:eastAsia="Calibri" w:hAnsi="Verdana" w:cs="Verdana"/>
          <w:sz w:val="20"/>
          <w:szCs w:val="20"/>
          <w:lang w:eastAsia="en-US"/>
        </w:rPr>
        <w:t>oświadczam/y, że wykonałem/liśmy następujące roboty budowlane:</w:t>
      </w:r>
    </w:p>
    <w:p w14:paraId="18C2A449" w14:textId="77777777" w:rsidR="007A29FD" w:rsidRPr="001D4946" w:rsidRDefault="007A29FD" w:rsidP="007A29FD">
      <w:pPr>
        <w:suppressAutoHyphens/>
        <w:spacing w:after="0" w:line="240" w:lineRule="auto"/>
        <w:jc w:val="both"/>
        <w:rPr>
          <w:lang w:eastAsia="zh-CN"/>
        </w:rPr>
      </w:pPr>
    </w:p>
    <w:p w14:paraId="7E253A77" w14:textId="77777777" w:rsidR="00270D43" w:rsidRPr="001D4946" w:rsidRDefault="00270D43" w:rsidP="00270D43">
      <w:pPr>
        <w:spacing w:after="0" w:line="240" w:lineRule="auto"/>
        <w:ind w:left="246"/>
        <w:jc w:val="both"/>
        <w:rPr>
          <w:rFonts w:ascii="Verdana" w:hAnsi="Verdana" w:cs="Verdana"/>
          <w:b/>
          <w:bCs/>
          <w:i/>
          <w:iCs/>
          <w:sz w:val="16"/>
          <w:szCs w:val="16"/>
          <w:u w:val="single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476"/>
        <w:gridCol w:w="1276"/>
        <w:gridCol w:w="1331"/>
        <w:gridCol w:w="1134"/>
        <w:gridCol w:w="1276"/>
        <w:gridCol w:w="1276"/>
      </w:tblGrid>
      <w:tr w:rsidR="00270D43" w:rsidRPr="001D4946" w14:paraId="01D1DB11" w14:textId="77777777" w:rsidTr="007B403B">
        <w:trPr>
          <w:cantSplit/>
          <w:trHeight w:val="568"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0DF0A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2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96D8E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b/>
                <w:sz w:val="16"/>
                <w:szCs w:val="16"/>
              </w:rPr>
              <w:t>Rodzaj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CC237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b/>
                <w:sz w:val="16"/>
                <w:szCs w:val="16"/>
                <w:lang w:val="ru-RU"/>
              </w:rPr>
              <w:t>Data wykonania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3ABD2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b/>
                <w:sz w:val="16"/>
                <w:szCs w:val="16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36A17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b/>
                <w:sz w:val="16"/>
                <w:szCs w:val="16"/>
              </w:rPr>
              <w:t>Wykonawca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99CD0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b/>
                <w:sz w:val="16"/>
                <w:szCs w:val="16"/>
              </w:rPr>
              <w:t>Odbiorca</w:t>
            </w:r>
          </w:p>
        </w:tc>
      </w:tr>
      <w:tr w:rsidR="00270D43" w:rsidRPr="001D4946" w14:paraId="7CE5596B" w14:textId="77777777" w:rsidTr="007B403B">
        <w:trPr>
          <w:cantSplit/>
          <w:trHeight w:val="630"/>
        </w:trPr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DC642" w14:textId="77777777" w:rsidR="00270D43" w:rsidRPr="001D4946" w:rsidRDefault="00270D43" w:rsidP="007B403B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3BBCD3" w14:textId="77777777" w:rsidR="00270D43" w:rsidRPr="001D4946" w:rsidRDefault="00270D43" w:rsidP="007B403B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C7DC51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b/>
                <w:sz w:val="16"/>
                <w:szCs w:val="16"/>
              </w:rPr>
              <w:t>Data rozpoczęcia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BFE64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b/>
                <w:sz w:val="16"/>
                <w:szCs w:val="16"/>
              </w:rPr>
              <w:t>Data zakończenia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B42E8" w14:textId="77777777" w:rsidR="00270D43" w:rsidRPr="001D4946" w:rsidRDefault="00270D43" w:rsidP="007B403B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28C6E" w14:textId="77777777" w:rsidR="00270D43" w:rsidRPr="001D4946" w:rsidRDefault="00270D43" w:rsidP="007B403B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431B" w14:textId="77777777" w:rsidR="00270D43" w:rsidRPr="001D4946" w:rsidRDefault="00270D43" w:rsidP="007B403B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4"/>
                <w:lang w:val="ru-RU"/>
              </w:rPr>
            </w:pPr>
          </w:p>
        </w:tc>
      </w:tr>
      <w:tr w:rsidR="00270D43" w:rsidRPr="001D4946" w14:paraId="169A2B80" w14:textId="77777777" w:rsidTr="007B403B">
        <w:trPr>
          <w:cantSplit/>
          <w:trHeight w:val="1467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44C52" w14:textId="77777777" w:rsidR="00270D43" w:rsidRPr="001D4946" w:rsidRDefault="00270D43" w:rsidP="007B403B">
            <w:pPr>
              <w:spacing w:after="0" w:line="240" w:lineRule="auto"/>
              <w:jc w:val="center"/>
            </w:pPr>
            <w:r w:rsidRPr="001D4946"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  <w:r w:rsidRPr="001D4946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08F61" w14:textId="77777777" w:rsidR="00270D43" w:rsidRPr="001D4946" w:rsidRDefault="00270D43" w:rsidP="007B403B">
            <w:pPr>
              <w:snapToGrid w:val="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92873" w14:textId="77777777" w:rsidR="00270D43" w:rsidRPr="001D4946" w:rsidRDefault="00270D43" w:rsidP="007B403B">
            <w:pPr>
              <w:snapToGrid w:val="0"/>
              <w:rPr>
                <w:rFonts w:ascii="Verdana" w:hAnsi="Verdana" w:cs="Verdana"/>
                <w:sz w:val="20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17DB3" w14:textId="77777777" w:rsidR="00270D43" w:rsidRPr="001D4946" w:rsidRDefault="00270D43" w:rsidP="007B403B">
            <w:pPr>
              <w:snapToGrid w:val="0"/>
              <w:rPr>
                <w:rFonts w:ascii="Verdana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EFFF2A" w14:textId="77777777" w:rsidR="00270D43" w:rsidRPr="001D4946" w:rsidRDefault="00270D43" w:rsidP="007B403B">
            <w:pPr>
              <w:snapToGrid w:val="0"/>
              <w:rPr>
                <w:rFonts w:ascii="Verdana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CBE82" w14:textId="77777777" w:rsidR="00270D43" w:rsidRPr="001D4946" w:rsidRDefault="00270D43" w:rsidP="007B403B">
            <w:pPr>
              <w:snapToGrid w:val="0"/>
              <w:rPr>
                <w:rFonts w:ascii="Verdana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5494E" w14:textId="77777777" w:rsidR="00270D43" w:rsidRPr="001D4946" w:rsidRDefault="00270D43" w:rsidP="007B403B">
            <w:pPr>
              <w:snapToGrid w:val="0"/>
              <w:rPr>
                <w:rFonts w:ascii="Verdana" w:hAnsi="Verdana" w:cs="Verdana"/>
                <w:sz w:val="20"/>
                <w:szCs w:val="24"/>
              </w:rPr>
            </w:pPr>
          </w:p>
        </w:tc>
      </w:tr>
    </w:tbl>
    <w:p w14:paraId="33839223" w14:textId="77777777" w:rsidR="00270D43" w:rsidRPr="001D4946" w:rsidRDefault="00270D43" w:rsidP="00270D43">
      <w:pPr>
        <w:spacing w:after="0" w:line="240" w:lineRule="auto"/>
        <w:ind w:left="246"/>
        <w:jc w:val="both"/>
        <w:rPr>
          <w:rFonts w:ascii="Verdana" w:hAnsi="Verdana" w:cs="Verdana"/>
          <w:b/>
          <w:sz w:val="16"/>
          <w:szCs w:val="16"/>
        </w:rPr>
      </w:pPr>
    </w:p>
    <w:p w14:paraId="598A0AE0" w14:textId="77777777" w:rsidR="00270D43" w:rsidRPr="001D4946" w:rsidRDefault="00270D43" w:rsidP="00270D43">
      <w:pPr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14:paraId="1FD01C21" w14:textId="77777777" w:rsidR="00270D43" w:rsidRPr="001D4946" w:rsidRDefault="00270D43" w:rsidP="00270D43">
      <w:pPr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14:paraId="0DD3CEEB" w14:textId="77777777" w:rsidR="00270D43" w:rsidRPr="001D4946" w:rsidRDefault="00270D43" w:rsidP="00270D43">
      <w:pPr>
        <w:spacing w:after="60"/>
        <w:jc w:val="both"/>
        <w:rPr>
          <w:rFonts w:ascii="Verdana" w:hAnsi="Verdana" w:cs="Century Gothic"/>
          <w:sz w:val="20"/>
          <w:szCs w:val="20"/>
        </w:rPr>
      </w:pPr>
      <w:r w:rsidRPr="001D4946">
        <w:rPr>
          <w:rFonts w:ascii="Verdana" w:hAnsi="Verdana" w:cs="Century Gothic"/>
          <w:sz w:val="20"/>
          <w:szCs w:val="20"/>
        </w:rPr>
        <w:t>Do Wykazu załączam dowody potwierdzające, że wskazane roboty budowlane wykonane zostały w sposób należyty oraz zgodnie z zasadami sztuki budowlanej i prawidłowo ukończone.</w:t>
      </w:r>
    </w:p>
    <w:p w14:paraId="7BAFDE3A" w14:textId="77777777" w:rsidR="00E30C80" w:rsidRDefault="00E30C80" w:rsidP="00E30C80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 w:cs="Verdana"/>
          <w:sz w:val="20"/>
          <w:szCs w:val="20"/>
          <w:lang w:eastAsia="zh-CN"/>
        </w:rPr>
      </w:pPr>
    </w:p>
    <w:sectPr w:rsidR="00E30C80" w:rsidSect="00863FAF">
      <w:headerReference w:type="default" r:id="rId8"/>
      <w:footerReference w:type="default" r:id="rId9"/>
      <w:footerReference w:type="first" r:id="rId10"/>
      <w:pgSz w:w="11905" w:h="16837" w:code="9"/>
      <w:pgMar w:top="1183" w:right="1418" w:bottom="709" w:left="1418" w:header="426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7CE1B" w14:textId="77777777" w:rsidR="00345EFB" w:rsidRDefault="00345EFB" w:rsidP="00B917FA">
      <w:pPr>
        <w:spacing w:after="0" w:line="240" w:lineRule="auto"/>
      </w:pPr>
      <w:r>
        <w:separator/>
      </w:r>
    </w:p>
  </w:endnote>
  <w:endnote w:type="continuationSeparator" w:id="0">
    <w:p w14:paraId="7D66066C" w14:textId="77777777" w:rsidR="00345EFB" w:rsidRDefault="00345EFB" w:rsidP="00B9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653132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8A39A" w14:textId="77777777" w:rsidR="008B180A" w:rsidRPr="00D51757" w:rsidRDefault="008B180A" w:rsidP="008B180A">
        <w:pPr>
          <w:pStyle w:val="Stopka"/>
          <w:jc w:val="both"/>
        </w:pPr>
        <w:r>
          <w:rPr>
            <w:noProof/>
          </w:rPr>
          <w:t xml:space="preserve">                  </w:t>
        </w:r>
        <w:r w:rsidRPr="00AB2665">
          <w:rPr>
            <w:noProof/>
          </w:rPr>
          <w:drawing>
            <wp:inline distT="0" distB="0" distL="0" distR="0" wp14:anchorId="2F3EF415" wp14:editId="1D269AB4">
              <wp:extent cx="1323975" cy="571500"/>
              <wp:effectExtent l="0" t="0" r="0" b="0"/>
              <wp:docPr id="847941852" name="Obraz 4" descr="Obraz zawierający Czcionka, Grafika, projekt graficzny, design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 descr="Obraz zawierający Czcionka, Grafika, projekt graficzny, design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239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                        </w:t>
        </w:r>
        <w:r w:rsidRPr="00AB2665">
          <w:rPr>
            <w:noProof/>
          </w:rPr>
          <w:drawing>
            <wp:inline distT="0" distB="0" distL="0" distR="0" wp14:anchorId="6D09B365" wp14:editId="283418E3">
              <wp:extent cx="1733550" cy="533400"/>
              <wp:effectExtent l="0" t="0" r="0" b="0"/>
              <wp:docPr id="1804709838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335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</w:t>
        </w:r>
      </w:p>
      <w:p w14:paraId="47E904EE" w14:textId="25C91BDF" w:rsidR="004613D9" w:rsidRPr="00774241" w:rsidRDefault="004613D9" w:rsidP="00774241">
        <w:pPr>
          <w:pStyle w:val="Stopka"/>
          <w:jc w:val="right"/>
          <w:rPr>
            <w:rFonts w:ascii="Verdana" w:hAnsi="Verdana"/>
            <w:sz w:val="18"/>
            <w:szCs w:val="18"/>
          </w:rPr>
        </w:pPr>
        <w:r w:rsidRPr="00774241">
          <w:rPr>
            <w:rFonts w:ascii="Verdana" w:hAnsi="Verdana"/>
            <w:sz w:val="18"/>
            <w:szCs w:val="18"/>
          </w:rPr>
          <w:fldChar w:fldCharType="begin"/>
        </w:r>
        <w:r w:rsidRPr="00774241">
          <w:rPr>
            <w:rFonts w:ascii="Verdana" w:hAnsi="Verdana"/>
            <w:sz w:val="18"/>
            <w:szCs w:val="18"/>
          </w:rPr>
          <w:instrText>PAGE   \* MERGEFORMAT</w:instrText>
        </w:r>
        <w:r w:rsidRPr="00774241">
          <w:rPr>
            <w:rFonts w:ascii="Verdana" w:hAnsi="Verdana"/>
            <w:sz w:val="18"/>
            <w:szCs w:val="18"/>
          </w:rPr>
          <w:fldChar w:fldCharType="separate"/>
        </w:r>
        <w:r w:rsidR="00CE7339">
          <w:rPr>
            <w:rFonts w:ascii="Verdana" w:hAnsi="Verdana"/>
            <w:noProof/>
            <w:sz w:val="18"/>
            <w:szCs w:val="18"/>
          </w:rPr>
          <w:t>18</w:t>
        </w:r>
        <w:r w:rsidRPr="00774241">
          <w:rPr>
            <w:rFonts w:ascii="Verdana" w:hAnsi="Verdana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B3E2D" w14:textId="77777777" w:rsidR="00A16340" w:rsidRPr="00D51757" w:rsidRDefault="00A16340" w:rsidP="00A16340">
    <w:pPr>
      <w:pStyle w:val="Stopka"/>
      <w:jc w:val="both"/>
    </w:pPr>
    <w:r>
      <w:rPr>
        <w:noProof/>
      </w:rPr>
      <w:t xml:space="preserve">                  </w:t>
    </w:r>
    <w:r w:rsidRPr="00AB2665">
      <w:rPr>
        <w:noProof/>
      </w:rPr>
      <w:drawing>
        <wp:inline distT="0" distB="0" distL="0" distR="0" wp14:anchorId="393D47B3" wp14:editId="7EF46189">
          <wp:extent cx="1323975" cy="571500"/>
          <wp:effectExtent l="0" t="0" r="0" b="0"/>
          <wp:docPr id="484054567" name="Obraz 4" descr="Obraz zawierający Czcionka, Grafika, projekt graficzn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</w:t>
    </w:r>
    <w:r w:rsidRPr="00AB2665">
      <w:rPr>
        <w:noProof/>
      </w:rPr>
      <w:drawing>
        <wp:inline distT="0" distB="0" distL="0" distR="0" wp14:anchorId="004EB7DD" wp14:editId="66F04CC2">
          <wp:extent cx="1733550" cy="533400"/>
          <wp:effectExtent l="0" t="0" r="0" b="0"/>
          <wp:docPr id="207925303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</w:t>
    </w:r>
  </w:p>
  <w:p w14:paraId="26B1B0BF" w14:textId="4F293F39" w:rsidR="004613D9" w:rsidRPr="001E4CD2" w:rsidRDefault="004613D9" w:rsidP="00774241">
    <w:pPr>
      <w:tabs>
        <w:tab w:val="center" w:pos="2848"/>
      </w:tabs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10317" w14:textId="77777777" w:rsidR="00345EFB" w:rsidRDefault="00345EFB" w:rsidP="00B917FA">
      <w:pPr>
        <w:spacing w:after="0" w:line="240" w:lineRule="auto"/>
      </w:pPr>
      <w:r>
        <w:separator/>
      </w:r>
    </w:p>
  </w:footnote>
  <w:footnote w:type="continuationSeparator" w:id="0">
    <w:p w14:paraId="6DBD2274" w14:textId="77777777" w:rsidR="00345EFB" w:rsidRDefault="00345EFB" w:rsidP="00B9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C73B" w14:textId="07E88232" w:rsidR="004613D9" w:rsidRPr="00AB0A2E" w:rsidRDefault="004613D9" w:rsidP="00774241">
    <w:pPr>
      <w:spacing w:after="0" w:line="240" w:lineRule="auto"/>
      <w:jc w:val="center"/>
      <w:rPr>
        <w:rFonts w:ascii="Verdana" w:hAnsi="Verdana"/>
        <w:b/>
        <w:sz w:val="16"/>
        <w:szCs w:val="16"/>
      </w:rPr>
    </w:pPr>
    <w:r w:rsidRPr="00AB0A2E">
      <w:rPr>
        <w:rFonts w:ascii="Verdana" w:hAnsi="Verdana"/>
        <w:b/>
        <w:sz w:val="16"/>
        <w:szCs w:val="16"/>
      </w:rPr>
      <w:t>Sp</w:t>
    </w:r>
    <w:r>
      <w:rPr>
        <w:rFonts w:ascii="Verdana" w:hAnsi="Verdana"/>
        <w:b/>
        <w:sz w:val="16"/>
        <w:szCs w:val="16"/>
      </w:rPr>
      <w:t>ecyfikacja Warunków Zamówienia:</w:t>
    </w:r>
  </w:p>
  <w:p w14:paraId="6BB6173F" w14:textId="4A8E971C" w:rsidR="004613D9" w:rsidRDefault="00CD3ED8" w:rsidP="00774241">
    <w:pPr>
      <w:pBdr>
        <w:bottom w:val="single" w:sz="6" w:space="0" w:color="auto"/>
      </w:pBdr>
      <w:suppressAutoHyphens/>
      <w:spacing w:after="120" w:line="240" w:lineRule="auto"/>
      <w:jc w:val="center"/>
      <w:rPr>
        <w:rFonts w:ascii="Verdana" w:hAnsi="Verdana" w:cs="Arial"/>
        <w:bCs/>
        <w:i/>
        <w:sz w:val="24"/>
        <w:szCs w:val="24"/>
        <w:vertAlign w:val="subscript"/>
      </w:rPr>
    </w:pPr>
    <w:bookmarkStart w:id="0" w:name="_Hlk210224838"/>
    <w:r w:rsidRPr="00CD3ED8">
      <w:rPr>
        <w:rFonts w:ascii="Verdana" w:hAnsi="Verdana" w:cs="Arial"/>
        <w:bCs/>
        <w:i/>
        <w:sz w:val="24"/>
        <w:szCs w:val="24"/>
        <w:vertAlign w:val="subscript"/>
      </w:rPr>
      <w:t>Budowa przedszkola z oddziałem żłobkowym przy ul. Młodzieżowej</w:t>
    </w:r>
    <w:bookmarkEnd w:id="0"/>
  </w:p>
  <w:p w14:paraId="43A6AC9F" w14:textId="5DA647E7" w:rsidR="004613D9" w:rsidRPr="00A900F2" w:rsidRDefault="004613D9" w:rsidP="00774241">
    <w:pPr>
      <w:pBdr>
        <w:bottom w:val="single" w:sz="6" w:space="0" w:color="auto"/>
      </w:pBdr>
      <w:suppressAutoHyphens/>
      <w:spacing w:after="0" w:line="240" w:lineRule="auto"/>
      <w:jc w:val="center"/>
      <w:rPr>
        <w:rFonts w:ascii="Verdana" w:hAnsi="Verdana"/>
        <w:bCs/>
        <w:iCs/>
        <w:sz w:val="24"/>
        <w:szCs w:val="24"/>
        <w:vertAlign w:val="subscript"/>
      </w:rPr>
    </w:pPr>
    <w:r w:rsidRPr="00AB0A2E">
      <w:rPr>
        <w:rFonts w:ascii="Verdana" w:hAnsi="Verdana"/>
        <w:bCs/>
        <w:iCs/>
        <w:sz w:val="16"/>
        <w:szCs w:val="16"/>
      </w:rPr>
      <w:t>oznaczenie sprawy:</w:t>
    </w:r>
    <w:r w:rsidRPr="00AB0A2E">
      <w:rPr>
        <w:rFonts w:ascii="Verdana" w:hAnsi="Verdana"/>
        <w:b/>
        <w:bCs/>
        <w:iCs/>
        <w:sz w:val="16"/>
        <w:szCs w:val="16"/>
      </w:rPr>
      <w:t xml:space="preserve"> WPI.271.1.</w:t>
    </w:r>
    <w:r w:rsidR="00CD3ED8" w:rsidRPr="00A917FB">
      <w:rPr>
        <w:rFonts w:ascii="Verdana" w:hAnsi="Verdana"/>
        <w:b/>
        <w:bCs/>
        <w:iCs/>
        <w:sz w:val="16"/>
        <w:szCs w:val="16"/>
      </w:rPr>
      <w:t>3</w:t>
    </w:r>
    <w:r w:rsidR="00A917FB">
      <w:rPr>
        <w:rFonts w:ascii="Verdana" w:hAnsi="Verdana"/>
        <w:b/>
        <w:bCs/>
        <w:iCs/>
        <w:sz w:val="16"/>
        <w:szCs w:val="16"/>
      </w:rPr>
      <w:t>8</w:t>
    </w:r>
    <w:r w:rsidRPr="00AB0A2E">
      <w:rPr>
        <w:rFonts w:ascii="Verdana" w:hAnsi="Verdana"/>
        <w:b/>
        <w:bCs/>
        <w:iCs/>
        <w:sz w:val="16"/>
        <w:szCs w:val="16"/>
      </w:rPr>
      <w:t>.202</w:t>
    </w:r>
    <w:r w:rsidR="004E0482">
      <w:rPr>
        <w:rFonts w:ascii="Verdana" w:hAnsi="Verdana"/>
        <w:b/>
        <w:bCs/>
        <w:iCs/>
        <w:sz w:val="16"/>
        <w:szCs w:val="16"/>
      </w:rPr>
      <w:t>5</w:t>
    </w:r>
  </w:p>
  <w:p w14:paraId="6C39166B" w14:textId="77777777" w:rsidR="004613D9" w:rsidRPr="00017B2A" w:rsidRDefault="004613D9" w:rsidP="00017B2A">
    <w:pPr>
      <w:suppressAutoHyphens/>
      <w:spacing w:after="0" w:line="240" w:lineRule="auto"/>
      <w:jc w:val="center"/>
      <w:rPr>
        <w:rFonts w:ascii="Georgia" w:hAnsi="Georgia"/>
        <w:b/>
        <w:bCs/>
        <w:iCs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0F"/>
    <w:name w:val="WW8Num17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2" w15:restartNumberingAfterBreak="0">
    <w:nsid w:val="00000003"/>
    <w:multiLevelType w:val="singleLevel"/>
    <w:tmpl w:val="1EFAA94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0"/>
        <w:szCs w:val="20"/>
      </w:rPr>
    </w:lvl>
  </w:abstractNum>
  <w:abstractNum w:abstractNumId="3" w15:restartNumberingAfterBreak="0">
    <w:nsid w:val="00000004"/>
    <w:multiLevelType w:val="singleLevel"/>
    <w:tmpl w:val="A5B24B84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F8B02B5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ABAED14E"/>
    <w:name w:val="WW8Num9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D5CEC734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A56E16B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1" w15:restartNumberingAfterBreak="0">
    <w:nsid w:val="0000000C"/>
    <w:multiLevelType w:val="multilevel"/>
    <w:tmpl w:val="312239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4150011"/>
    <w:name w:val="WW8Num172"/>
    <w:lvl w:ilvl="0">
      <w:start w:val="1"/>
      <w:numFmt w:val="decimal"/>
      <w:lvlText w:val="%1)"/>
      <w:lvlJc w:val="left"/>
      <w:pPr>
        <w:ind w:left="2880" w:hanging="360"/>
      </w:pPr>
      <w:rPr>
        <w:color w:val="auto"/>
      </w:rPr>
    </w:lvl>
  </w:abstractNum>
  <w:abstractNum w:abstractNumId="13" w15:restartNumberingAfterBreak="0">
    <w:nsid w:val="0000000E"/>
    <w:multiLevelType w:val="multilevel"/>
    <w:tmpl w:val="582CFE2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6" w15:restartNumberingAfterBreak="0">
    <w:nsid w:val="00000011"/>
    <w:multiLevelType w:val="singleLevel"/>
    <w:tmpl w:val="3A7C0988"/>
    <w:name w:val="WW8Num17"/>
    <w:lvl w:ilvl="0">
      <w:start w:val="10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</w:abstractNum>
  <w:abstractNum w:abstractNumId="17" w15:restartNumberingAfterBreak="0">
    <w:nsid w:val="00000012"/>
    <w:multiLevelType w:val="multilevel"/>
    <w:tmpl w:val="0616D3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0"/>
        </w:tabs>
        <w:ind w:left="1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multilevel"/>
    <w:tmpl w:val="B88674F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singleLevel"/>
    <w:tmpl w:val="130C3810"/>
    <w:name w:val="WW8Num19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1D"/>
    <w:multiLevelType w:val="singleLevel"/>
    <w:tmpl w:val="4A66B98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singleLevel"/>
    <w:tmpl w:val="ADECDCC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30"/>
    <w:multiLevelType w:val="single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Verdana" w:eastAsia="Calibri" w:hAnsi="Verdana" w:cs="Verdana"/>
        <w:bCs/>
        <w:sz w:val="20"/>
        <w:szCs w:val="20"/>
        <w:lang w:eastAsia="ar-SA"/>
      </w:rPr>
    </w:lvl>
  </w:abstractNum>
  <w:abstractNum w:abstractNumId="38" w15:restartNumberingAfterBreak="0">
    <w:nsid w:val="00000033"/>
    <w:multiLevelType w:val="singleLevel"/>
    <w:tmpl w:val="00000033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39" w15:restartNumberingAfterBreak="0">
    <w:nsid w:val="00000035"/>
    <w:multiLevelType w:val="singleLevel"/>
    <w:tmpl w:val="632CF06E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b w:val="0"/>
        <w:bCs/>
        <w:sz w:val="20"/>
        <w:szCs w:val="20"/>
        <w:lang w:eastAsia="ar-SA"/>
      </w:rPr>
    </w:lvl>
  </w:abstractNum>
  <w:abstractNum w:abstractNumId="40" w15:restartNumberingAfterBreak="0">
    <w:nsid w:val="0000003C"/>
    <w:multiLevelType w:val="singleLevel"/>
    <w:tmpl w:val="0000003C"/>
    <w:name w:val="WW8Num97"/>
    <w:lvl w:ilvl="0">
      <w:start w:val="1"/>
      <w:numFmt w:val="lowerLetter"/>
      <w:lvlText w:val="%1)"/>
      <w:lvlJc w:val="left"/>
      <w:pPr>
        <w:tabs>
          <w:tab w:val="num" w:pos="491"/>
        </w:tabs>
        <w:ind w:left="2062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41" w15:restartNumberingAfterBreak="0">
    <w:nsid w:val="0000003F"/>
    <w:multiLevelType w:val="singleLevel"/>
    <w:tmpl w:val="0000003F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 w:val="0"/>
        <w:i w:val="0"/>
        <w:color w:val="auto"/>
        <w:sz w:val="20"/>
        <w:szCs w:val="20"/>
      </w:rPr>
    </w:lvl>
  </w:abstractNum>
  <w:abstractNum w:abstractNumId="42" w15:restartNumberingAfterBreak="0">
    <w:nsid w:val="00000043"/>
    <w:multiLevelType w:val="singleLevel"/>
    <w:tmpl w:val="00000043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43" w15:restartNumberingAfterBreak="0">
    <w:nsid w:val="0000004E"/>
    <w:multiLevelType w:val="singleLevel"/>
    <w:tmpl w:val="0000004E"/>
    <w:name w:val="WW8Num11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44" w15:restartNumberingAfterBreak="0">
    <w:nsid w:val="0000004F"/>
    <w:multiLevelType w:val="singleLevel"/>
    <w:tmpl w:val="7B4CA122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/>
        <w:i/>
        <w:sz w:val="20"/>
        <w:szCs w:val="20"/>
      </w:rPr>
    </w:lvl>
  </w:abstractNum>
  <w:abstractNum w:abstractNumId="45" w15:restartNumberingAfterBreak="0">
    <w:nsid w:val="00000050"/>
    <w:multiLevelType w:val="singleLevel"/>
    <w:tmpl w:val="BC86DBD0"/>
    <w:name w:val="WW8Num122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cs="Verdana" w:hint="default"/>
        <w:b/>
        <w:bCs/>
        <w:iCs/>
        <w:sz w:val="20"/>
        <w:szCs w:val="20"/>
        <w:lang w:eastAsia="ar-SA"/>
      </w:rPr>
    </w:lvl>
  </w:abstractNum>
  <w:abstractNum w:abstractNumId="46" w15:restartNumberingAfterBreak="0">
    <w:nsid w:val="0000005E"/>
    <w:multiLevelType w:val="singleLevel"/>
    <w:tmpl w:val="000000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47" w15:restartNumberingAfterBreak="0">
    <w:nsid w:val="00000061"/>
    <w:multiLevelType w:val="multilevel"/>
    <w:tmpl w:val="DB1436C4"/>
    <w:name w:val="WW8Num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67"/>
    <w:multiLevelType w:val="singleLevel"/>
    <w:tmpl w:val="00000067"/>
    <w:name w:val="WW8Num155"/>
    <w:lvl w:ilvl="0">
      <w:start w:val="1"/>
      <w:numFmt w:val="decimal"/>
      <w:lvlText w:val="%1)"/>
      <w:lvlJc w:val="left"/>
      <w:pPr>
        <w:tabs>
          <w:tab w:val="num" w:pos="0"/>
        </w:tabs>
        <w:ind w:left="3763" w:hanging="360"/>
      </w:pPr>
      <w:rPr>
        <w:rFonts w:hint="default"/>
      </w:rPr>
    </w:lvl>
  </w:abstractNum>
  <w:abstractNum w:abstractNumId="49" w15:restartNumberingAfterBreak="0">
    <w:nsid w:val="00000068"/>
    <w:multiLevelType w:val="singleLevel"/>
    <w:tmpl w:val="147C482C"/>
    <w:name w:val="WW8Num156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  <w:szCs w:val="20"/>
      </w:rPr>
    </w:lvl>
  </w:abstractNum>
  <w:abstractNum w:abstractNumId="50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6D"/>
    <w:multiLevelType w:val="singleLevel"/>
    <w:tmpl w:val="0000006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52" w15:restartNumberingAfterBreak="0">
    <w:nsid w:val="0000006F"/>
    <w:multiLevelType w:val="multilevel"/>
    <w:tmpl w:val="C25A6E70"/>
    <w:name w:val="WW8Num16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Verdana" w:hAnsi="Verdana" w:cs="Verdana" w:hint="default"/>
        <w:b w:val="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78"/>
    <w:multiLevelType w:val="singleLevel"/>
    <w:tmpl w:val="0BA0538A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  <w:lang w:eastAsia="ar-SA"/>
      </w:rPr>
    </w:lvl>
  </w:abstractNum>
  <w:abstractNum w:abstractNumId="54" w15:restartNumberingAfterBreak="0">
    <w:nsid w:val="0000007A"/>
    <w:multiLevelType w:val="singleLevel"/>
    <w:tmpl w:val="0000007A"/>
    <w:name w:val="WW8Num18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55" w15:restartNumberingAfterBreak="0">
    <w:nsid w:val="0000007C"/>
    <w:multiLevelType w:val="singleLevel"/>
    <w:tmpl w:val="9C26022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eastAsia="Calibri" w:hAnsi="Verdana" w:cs="Verdana" w:hint="default"/>
        <w:color w:val="auto"/>
        <w:sz w:val="20"/>
        <w:szCs w:val="20"/>
        <w:lang w:eastAsia="ar-SA"/>
      </w:rPr>
    </w:lvl>
  </w:abstractNum>
  <w:abstractNum w:abstractNumId="56" w15:restartNumberingAfterBreak="0">
    <w:nsid w:val="00000080"/>
    <w:multiLevelType w:val="singleLevel"/>
    <w:tmpl w:val="5BCE6B38"/>
    <w:name w:val="WW8Num19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</w:rPr>
    </w:lvl>
  </w:abstractNum>
  <w:abstractNum w:abstractNumId="57" w15:restartNumberingAfterBreak="0">
    <w:nsid w:val="00000083"/>
    <w:multiLevelType w:val="singleLevel"/>
    <w:tmpl w:val="00000083"/>
    <w:name w:val="WW8Num1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  <w:lang w:eastAsia="en-US"/>
      </w:rPr>
    </w:lvl>
  </w:abstractNum>
  <w:abstractNum w:abstractNumId="58" w15:restartNumberingAfterBreak="0">
    <w:nsid w:val="00000088"/>
    <w:multiLevelType w:val="singleLevel"/>
    <w:tmpl w:val="00000088"/>
    <w:name w:val="WW8Num20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Arial"/>
        <w:sz w:val="20"/>
        <w:szCs w:val="20"/>
      </w:rPr>
    </w:lvl>
  </w:abstractNum>
  <w:abstractNum w:abstractNumId="59" w15:restartNumberingAfterBreak="0">
    <w:nsid w:val="00000089"/>
    <w:multiLevelType w:val="singleLevel"/>
    <w:tmpl w:val="00000089"/>
    <w:name w:val="WW8Num20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60" w15:restartNumberingAfterBreak="0">
    <w:nsid w:val="0000008B"/>
    <w:multiLevelType w:val="singleLevel"/>
    <w:tmpl w:val="0000008B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1" w15:restartNumberingAfterBreak="0">
    <w:nsid w:val="0000008C"/>
    <w:multiLevelType w:val="singleLevel"/>
    <w:tmpl w:val="0000008C"/>
    <w:name w:val="WW8Num213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  <w:rPr>
        <w:rFonts w:ascii="Verdana" w:hAnsi="Verdana" w:cs="Verdana"/>
        <w:iCs/>
        <w:sz w:val="20"/>
        <w:szCs w:val="20"/>
      </w:rPr>
    </w:lvl>
  </w:abstractNum>
  <w:abstractNum w:abstractNumId="62" w15:restartNumberingAfterBreak="0">
    <w:nsid w:val="0000008D"/>
    <w:multiLevelType w:val="singleLevel"/>
    <w:tmpl w:val="0000008D"/>
    <w:name w:val="WW8Num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szCs w:val="20"/>
        <w:lang w:eastAsia="ar-SA"/>
      </w:rPr>
    </w:lvl>
  </w:abstractNum>
  <w:abstractNum w:abstractNumId="63" w15:restartNumberingAfterBreak="0">
    <w:nsid w:val="0000008F"/>
    <w:multiLevelType w:val="singleLevel"/>
    <w:tmpl w:val="0000008F"/>
    <w:name w:val="WW8Num21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Arial"/>
        <w:sz w:val="20"/>
        <w:szCs w:val="20"/>
      </w:rPr>
    </w:lvl>
  </w:abstractNum>
  <w:abstractNum w:abstractNumId="64" w15:restartNumberingAfterBreak="0">
    <w:nsid w:val="00000091"/>
    <w:multiLevelType w:val="singleLevel"/>
    <w:tmpl w:val="00000091"/>
    <w:name w:val="WW8Num219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65" w15:restartNumberingAfterBreak="0">
    <w:nsid w:val="00000092"/>
    <w:multiLevelType w:val="singleLevel"/>
    <w:tmpl w:val="00000092"/>
    <w:name w:val="WW8Num220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6" w15:restartNumberingAfterBreak="0">
    <w:nsid w:val="000000B5"/>
    <w:multiLevelType w:val="multilevel"/>
    <w:tmpl w:val="719A946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000000BD"/>
    <w:multiLevelType w:val="multilevel"/>
    <w:tmpl w:val="C3123B9A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20"/>
        <w:szCs w:val="20"/>
        <w:lang w:eastAsia="ar-SA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ascii="Verdana" w:hAnsi="Verdana" w:cs="Verdana" w:hint="default"/>
        <w:sz w:val="20"/>
        <w:szCs w:val="20"/>
        <w:lang w:eastAsia="ar-SA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  <w:lang w:eastAsia="ar-SA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ascii="Verdana" w:hAnsi="Verdana" w:cs="Verdana" w:hint="default"/>
        <w:sz w:val="20"/>
        <w:szCs w:val="2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Verdana" w:hAnsi="Verdana" w:cs="Verdana" w:hint="default"/>
        <w:sz w:val="20"/>
        <w:szCs w:val="2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Verdana" w:hAnsi="Verdana" w:cs="Verdana" w:hint="default"/>
        <w:sz w:val="20"/>
        <w:szCs w:val="2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8" w15:restartNumberingAfterBreak="0">
    <w:nsid w:val="000000BF"/>
    <w:multiLevelType w:val="multilevel"/>
    <w:tmpl w:val="000000BF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9" w15:restartNumberingAfterBreak="0">
    <w:nsid w:val="000000C0"/>
    <w:multiLevelType w:val="multilevel"/>
    <w:tmpl w:val="000000C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0" w15:restartNumberingAfterBreak="0">
    <w:nsid w:val="000000C1"/>
    <w:multiLevelType w:val="multilevel"/>
    <w:tmpl w:val="000000C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1" w15:restartNumberingAfterBreak="0">
    <w:nsid w:val="0042218A"/>
    <w:multiLevelType w:val="hybridMultilevel"/>
    <w:tmpl w:val="9EA833AC"/>
    <w:lvl w:ilvl="0" w:tplc="87F6726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12E684C"/>
    <w:multiLevelType w:val="hybridMultilevel"/>
    <w:tmpl w:val="17884056"/>
    <w:name w:val="WW8Num109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 w15:restartNumberingAfterBreak="0">
    <w:nsid w:val="02D015AB"/>
    <w:multiLevelType w:val="multilevel"/>
    <w:tmpl w:val="1C22BA4C"/>
    <w:name w:val="WW8Num1022222222252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05F52FF0"/>
    <w:multiLevelType w:val="hybridMultilevel"/>
    <w:tmpl w:val="7722B1C8"/>
    <w:name w:val="WW8Num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7200BD2"/>
    <w:multiLevelType w:val="multilevel"/>
    <w:tmpl w:val="FCD8A0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7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6" w15:restartNumberingAfterBreak="0">
    <w:nsid w:val="077F320E"/>
    <w:multiLevelType w:val="hybridMultilevel"/>
    <w:tmpl w:val="A5067580"/>
    <w:lvl w:ilvl="0" w:tplc="F1BC62D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E734358E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sz w:val="28"/>
      </w:rPr>
    </w:lvl>
    <w:lvl w:ilvl="3" w:tplc="18A4BFF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0804234C"/>
    <w:multiLevelType w:val="hybridMultilevel"/>
    <w:tmpl w:val="A3604A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08804ED4"/>
    <w:multiLevelType w:val="hybridMultilevel"/>
    <w:tmpl w:val="CFD0E41A"/>
    <w:name w:val="WW8Num323"/>
    <w:lvl w:ilvl="0" w:tplc="CB283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8AD038C"/>
    <w:multiLevelType w:val="hybridMultilevel"/>
    <w:tmpl w:val="81AC233A"/>
    <w:name w:val="WW8Num42"/>
    <w:lvl w:ilvl="0" w:tplc="003442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8B35DAC"/>
    <w:multiLevelType w:val="multilevel"/>
    <w:tmpl w:val="534E480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1" w15:restartNumberingAfterBreak="0">
    <w:nsid w:val="09F40D1A"/>
    <w:multiLevelType w:val="hybridMultilevel"/>
    <w:tmpl w:val="A75C0C0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0B2D6B80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0C5A7BE1"/>
    <w:multiLevelType w:val="hybridMultilevel"/>
    <w:tmpl w:val="86F6055E"/>
    <w:name w:val="WW8Num3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DA82B37"/>
    <w:multiLevelType w:val="hybridMultilevel"/>
    <w:tmpl w:val="03D8DDB4"/>
    <w:name w:val="WW8Num52"/>
    <w:lvl w:ilvl="0" w:tplc="78523F8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0E7C5295"/>
    <w:multiLevelType w:val="multilevel"/>
    <w:tmpl w:val="558895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14135ACA"/>
    <w:multiLevelType w:val="hybridMultilevel"/>
    <w:tmpl w:val="C324BECA"/>
    <w:lvl w:ilvl="0" w:tplc="B4D84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45C52BD"/>
    <w:multiLevelType w:val="hybridMultilevel"/>
    <w:tmpl w:val="31BA240C"/>
    <w:lvl w:ilvl="0" w:tplc="4386EC36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4801498"/>
    <w:multiLevelType w:val="hybridMultilevel"/>
    <w:tmpl w:val="9746D854"/>
    <w:name w:val="WW8Num1442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14A11F72"/>
    <w:multiLevelType w:val="hybridMultilevel"/>
    <w:tmpl w:val="63F8C128"/>
    <w:name w:val="WW8Num29223222222222222222222222222222222222222222222222222"/>
    <w:lvl w:ilvl="0" w:tplc="B2D2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55166D1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15632048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1591141D"/>
    <w:multiLevelType w:val="hybridMultilevel"/>
    <w:tmpl w:val="C6FAEC98"/>
    <w:name w:val="WW8Num29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17AF5C61"/>
    <w:multiLevelType w:val="hybridMultilevel"/>
    <w:tmpl w:val="712E74B6"/>
    <w:name w:val="WW8Num2922322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81D42C6"/>
    <w:multiLevelType w:val="hybridMultilevel"/>
    <w:tmpl w:val="F4980334"/>
    <w:name w:val="WW8Num29223222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9A57B82"/>
    <w:multiLevelType w:val="hybridMultilevel"/>
    <w:tmpl w:val="16287490"/>
    <w:name w:val="WW8Num2922322222222222222222222222222222"/>
    <w:lvl w:ilvl="0" w:tplc="0000000E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6" w15:restartNumberingAfterBreak="0">
    <w:nsid w:val="1A7371F4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97" w15:restartNumberingAfterBreak="0">
    <w:nsid w:val="1AD813D2"/>
    <w:multiLevelType w:val="hybridMultilevel"/>
    <w:tmpl w:val="276224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BEF5202"/>
    <w:multiLevelType w:val="hybridMultilevel"/>
    <w:tmpl w:val="FF5060D0"/>
    <w:lvl w:ilvl="0" w:tplc="5038FF5C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C09467F"/>
    <w:multiLevelType w:val="multilevel"/>
    <w:tmpl w:val="726AB8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1C151692"/>
    <w:multiLevelType w:val="hybridMultilevel"/>
    <w:tmpl w:val="3B269F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1D8234F5"/>
    <w:multiLevelType w:val="hybridMultilevel"/>
    <w:tmpl w:val="A00A1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EDF0E97"/>
    <w:multiLevelType w:val="hybridMultilevel"/>
    <w:tmpl w:val="BA444836"/>
    <w:name w:val="WW8Num2932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3" w15:restartNumberingAfterBreak="0">
    <w:nsid w:val="1F8C6CE3"/>
    <w:multiLevelType w:val="hybridMultilevel"/>
    <w:tmpl w:val="062296CA"/>
    <w:name w:val="WW8Num29223222222222222222222"/>
    <w:lvl w:ilvl="0" w:tplc="B1A2301C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4" w15:restartNumberingAfterBreak="0">
    <w:nsid w:val="1FFF300E"/>
    <w:multiLevelType w:val="hybridMultilevel"/>
    <w:tmpl w:val="8DA0C78C"/>
    <w:name w:val="WW8Num292222"/>
    <w:lvl w:ilvl="0" w:tplc="F224DE2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11C69EA"/>
    <w:multiLevelType w:val="multilevel"/>
    <w:tmpl w:val="6B4CABAA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6" w15:restartNumberingAfterBreak="0">
    <w:nsid w:val="2123740D"/>
    <w:multiLevelType w:val="hybridMultilevel"/>
    <w:tmpl w:val="C510A08A"/>
    <w:name w:val="WW8Num3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2325749F"/>
    <w:multiLevelType w:val="hybridMultilevel"/>
    <w:tmpl w:val="B34A9C2A"/>
    <w:lvl w:ilvl="0" w:tplc="756A04B8">
      <w:start w:val="1"/>
      <w:numFmt w:val="decimal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23EF4BB9"/>
    <w:multiLevelType w:val="hybridMultilevel"/>
    <w:tmpl w:val="9A8A2436"/>
    <w:lvl w:ilvl="0" w:tplc="AA145D1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24BA1FB7"/>
    <w:multiLevelType w:val="hybridMultilevel"/>
    <w:tmpl w:val="8DAA4E66"/>
    <w:name w:val="WW8Num18232"/>
    <w:lvl w:ilvl="0" w:tplc="046C0C3C">
      <w:start w:val="1"/>
      <w:numFmt w:val="lowerLetter"/>
      <w:lvlText w:val="%1)"/>
      <w:lvlJc w:val="left"/>
      <w:pPr>
        <w:ind w:left="17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0" w15:restartNumberingAfterBreak="0">
    <w:nsid w:val="24D076A8"/>
    <w:multiLevelType w:val="hybridMultilevel"/>
    <w:tmpl w:val="CB3C4CF2"/>
    <w:name w:val="WW8Num29322"/>
    <w:lvl w:ilvl="0" w:tplc="BA980662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57F44C4"/>
    <w:multiLevelType w:val="hybridMultilevel"/>
    <w:tmpl w:val="2D50E304"/>
    <w:lvl w:ilvl="0" w:tplc="B51EB80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26F70674"/>
    <w:multiLevelType w:val="hybridMultilevel"/>
    <w:tmpl w:val="7AF0B21A"/>
    <w:lvl w:ilvl="0" w:tplc="1FAA0CB8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7023954"/>
    <w:multiLevelType w:val="hybridMultilevel"/>
    <w:tmpl w:val="DE1A1580"/>
    <w:lvl w:ilvl="0" w:tplc="F716BC9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B83695C4">
      <w:start w:val="6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0"/>
        <w:szCs w:val="20"/>
      </w:rPr>
    </w:lvl>
    <w:lvl w:ilvl="2" w:tplc="4DBC9A4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271C252E"/>
    <w:multiLevelType w:val="hybridMultilevel"/>
    <w:tmpl w:val="25429D06"/>
    <w:name w:val="WW8Num37"/>
    <w:lvl w:ilvl="0" w:tplc="F0126F9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85D3C2F"/>
    <w:multiLevelType w:val="hybridMultilevel"/>
    <w:tmpl w:val="38E2B30C"/>
    <w:lvl w:ilvl="0" w:tplc="BC86DBD0">
      <w:start w:val="1"/>
      <w:numFmt w:val="bullet"/>
      <w:lvlText w:val=""/>
      <w:lvlJc w:val="left"/>
      <w:pPr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116" w15:restartNumberingAfterBreak="0">
    <w:nsid w:val="2AB7716D"/>
    <w:multiLevelType w:val="hybridMultilevel"/>
    <w:tmpl w:val="561831A8"/>
    <w:name w:val="WW8Num292232222222222222222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C992477"/>
    <w:multiLevelType w:val="hybridMultilevel"/>
    <w:tmpl w:val="DC485068"/>
    <w:name w:val="WW8Num1823"/>
    <w:lvl w:ilvl="0" w:tplc="3B8A90C2">
      <w:start w:val="1"/>
      <w:numFmt w:val="lowerLetter"/>
      <w:lvlText w:val="%1)"/>
      <w:lvlJc w:val="left"/>
      <w:pPr>
        <w:ind w:left="174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8" w15:restartNumberingAfterBreak="0">
    <w:nsid w:val="2D4C03AF"/>
    <w:multiLevelType w:val="multilevel"/>
    <w:tmpl w:val="ED78976A"/>
    <w:name w:val="WW8Num1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9" w15:restartNumberingAfterBreak="0">
    <w:nsid w:val="2D7D54A0"/>
    <w:multiLevelType w:val="hybridMultilevel"/>
    <w:tmpl w:val="38A80F36"/>
    <w:lvl w:ilvl="0" w:tplc="F1F87A9A">
      <w:start w:val="1"/>
      <w:numFmt w:val="decimal"/>
      <w:lvlText w:val="%1)"/>
      <w:lvlJc w:val="left"/>
      <w:pPr>
        <w:ind w:left="1959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79" w:hanging="360"/>
      </w:pPr>
    </w:lvl>
    <w:lvl w:ilvl="2" w:tplc="0415001B" w:tentative="1">
      <w:start w:val="1"/>
      <w:numFmt w:val="lowerRoman"/>
      <w:lvlText w:val="%3."/>
      <w:lvlJc w:val="right"/>
      <w:pPr>
        <w:ind w:left="3399" w:hanging="180"/>
      </w:pPr>
    </w:lvl>
    <w:lvl w:ilvl="3" w:tplc="0415000F" w:tentative="1">
      <w:start w:val="1"/>
      <w:numFmt w:val="decimal"/>
      <w:lvlText w:val="%4."/>
      <w:lvlJc w:val="left"/>
      <w:pPr>
        <w:ind w:left="4119" w:hanging="360"/>
      </w:pPr>
    </w:lvl>
    <w:lvl w:ilvl="4" w:tplc="04150019" w:tentative="1">
      <w:start w:val="1"/>
      <w:numFmt w:val="lowerLetter"/>
      <w:lvlText w:val="%5."/>
      <w:lvlJc w:val="left"/>
      <w:pPr>
        <w:ind w:left="4839" w:hanging="360"/>
      </w:pPr>
    </w:lvl>
    <w:lvl w:ilvl="5" w:tplc="0415001B" w:tentative="1">
      <w:start w:val="1"/>
      <w:numFmt w:val="lowerRoman"/>
      <w:lvlText w:val="%6."/>
      <w:lvlJc w:val="right"/>
      <w:pPr>
        <w:ind w:left="5559" w:hanging="180"/>
      </w:pPr>
    </w:lvl>
    <w:lvl w:ilvl="6" w:tplc="0415000F" w:tentative="1">
      <w:start w:val="1"/>
      <w:numFmt w:val="decimal"/>
      <w:lvlText w:val="%7."/>
      <w:lvlJc w:val="left"/>
      <w:pPr>
        <w:ind w:left="6279" w:hanging="360"/>
      </w:pPr>
    </w:lvl>
    <w:lvl w:ilvl="7" w:tplc="04150019" w:tentative="1">
      <w:start w:val="1"/>
      <w:numFmt w:val="lowerLetter"/>
      <w:lvlText w:val="%8."/>
      <w:lvlJc w:val="left"/>
      <w:pPr>
        <w:ind w:left="6999" w:hanging="360"/>
      </w:pPr>
    </w:lvl>
    <w:lvl w:ilvl="8" w:tplc="0415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120" w15:restartNumberingAfterBreak="0">
    <w:nsid w:val="2ED72DDC"/>
    <w:multiLevelType w:val="hybridMultilevel"/>
    <w:tmpl w:val="C8E6A838"/>
    <w:name w:val="WW8Num292232222222222222222"/>
    <w:lvl w:ilvl="0" w:tplc="F44C90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18E5831"/>
    <w:multiLevelType w:val="multilevel"/>
    <w:tmpl w:val="2758DBD6"/>
    <w:name w:val="WW8Num10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 w15:restartNumberingAfterBreak="0">
    <w:nsid w:val="32936582"/>
    <w:multiLevelType w:val="multilevel"/>
    <w:tmpl w:val="40DCC162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3" w15:restartNumberingAfterBreak="0">
    <w:nsid w:val="330A37B5"/>
    <w:multiLevelType w:val="hybridMultilevel"/>
    <w:tmpl w:val="98A0B9D0"/>
    <w:name w:val="WW8Num292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4571D1E"/>
    <w:multiLevelType w:val="hybridMultilevel"/>
    <w:tmpl w:val="A8BE2A3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12B63764">
      <w:start w:val="1"/>
      <w:numFmt w:val="decimal"/>
      <w:lvlText w:val="%2)"/>
      <w:lvlJc w:val="left"/>
      <w:pPr>
        <w:ind w:left="2640" w:hanging="360"/>
      </w:pPr>
      <w:rPr>
        <w:rFonts w:cs="ArialMT" w:hint="default"/>
      </w:rPr>
    </w:lvl>
    <w:lvl w:ilvl="2" w:tplc="0AB064E2">
      <w:start w:val="1"/>
      <w:numFmt w:val="upperLetter"/>
      <w:lvlText w:val="%3."/>
      <w:lvlJc w:val="left"/>
      <w:pPr>
        <w:ind w:left="35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5" w15:restartNumberingAfterBreak="0">
    <w:nsid w:val="35302089"/>
    <w:multiLevelType w:val="hybridMultilevel"/>
    <w:tmpl w:val="A6A2FE2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362A2C99"/>
    <w:multiLevelType w:val="hybridMultilevel"/>
    <w:tmpl w:val="E0C688CC"/>
    <w:name w:val="WW8Num152"/>
    <w:lvl w:ilvl="0" w:tplc="9EC0C66A">
      <w:start w:val="1"/>
      <w:numFmt w:val="decimal"/>
      <w:lvlText w:val="%1)"/>
      <w:lvlJc w:val="left"/>
      <w:pPr>
        <w:ind w:left="1495" w:hanging="360"/>
      </w:pPr>
      <w:rPr>
        <w:rFonts w:ascii="Verdana" w:eastAsia="Times New Roman" w:hAnsi="Verdana" w:cs="Verdan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7" w15:restartNumberingAfterBreak="0">
    <w:nsid w:val="363D1125"/>
    <w:multiLevelType w:val="hybridMultilevel"/>
    <w:tmpl w:val="FD6A52FC"/>
    <w:name w:val="WW8Num29223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37294FA0"/>
    <w:multiLevelType w:val="hybridMultilevel"/>
    <w:tmpl w:val="FD0A24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9" w15:restartNumberingAfterBreak="0">
    <w:nsid w:val="37933C87"/>
    <w:multiLevelType w:val="multilevel"/>
    <w:tmpl w:val="EE28F8FE"/>
    <w:name w:val="WW8Num1022222222252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0" w15:restartNumberingAfterBreak="0">
    <w:nsid w:val="38F97747"/>
    <w:multiLevelType w:val="hybridMultilevel"/>
    <w:tmpl w:val="55F0410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1" w15:restartNumberingAfterBreak="0">
    <w:nsid w:val="3968026A"/>
    <w:multiLevelType w:val="hybridMultilevel"/>
    <w:tmpl w:val="88EAD948"/>
    <w:name w:val="WW8Num1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8A34A2"/>
    <w:multiLevelType w:val="hybridMultilevel"/>
    <w:tmpl w:val="494A04D4"/>
    <w:name w:val="WW8Num29223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9E42FAD"/>
    <w:multiLevelType w:val="hybridMultilevel"/>
    <w:tmpl w:val="637AB17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4" w15:restartNumberingAfterBreak="0">
    <w:nsid w:val="3A0C13AE"/>
    <w:multiLevelType w:val="hybridMultilevel"/>
    <w:tmpl w:val="642C5B6E"/>
    <w:name w:val="WW8Num43"/>
    <w:lvl w:ilvl="0" w:tplc="C562B8C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A56454B"/>
    <w:multiLevelType w:val="multilevel"/>
    <w:tmpl w:val="6C907210"/>
    <w:name w:val="WW8Num16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6" w15:restartNumberingAfterBreak="0">
    <w:nsid w:val="3A78405F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7" w15:restartNumberingAfterBreak="0">
    <w:nsid w:val="3AB56416"/>
    <w:multiLevelType w:val="hybridMultilevel"/>
    <w:tmpl w:val="CFC2E63E"/>
    <w:name w:val="WW8Num292232222222222222222222222222222222222222222222222"/>
    <w:lvl w:ilvl="0" w:tplc="BFAE1EBE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8" w15:restartNumberingAfterBreak="0">
    <w:nsid w:val="3B0F6F07"/>
    <w:multiLevelType w:val="hybridMultilevel"/>
    <w:tmpl w:val="7C9A8098"/>
    <w:name w:val="WW8Num610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3C4C6EDC"/>
    <w:multiLevelType w:val="multilevel"/>
    <w:tmpl w:val="8938A09A"/>
    <w:name w:val="WW8Num9222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0" w15:restartNumberingAfterBreak="0">
    <w:nsid w:val="3E532F35"/>
    <w:multiLevelType w:val="hybridMultilevel"/>
    <w:tmpl w:val="05CCC7C0"/>
    <w:name w:val="WW8Num29223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EAA37CE"/>
    <w:multiLevelType w:val="hybridMultilevel"/>
    <w:tmpl w:val="AFFE2E5C"/>
    <w:name w:val="WW8Num1623"/>
    <w:lvl w:ilvl="0" w:tplc="7B4A6162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3EE805AF"/>
    <w:multiLevelType w:val="multilevel"/>
    <w:tmpl w:val="5B9ABE6E"/>
    <w:name w:val="WW8Num102222222225224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3" w15:restartNumberingAfterBreak="0">
    <w:nsid w:val="3EEA56B5"/>
    <w:multiLevelType w:val="hybridMultilevel"/>
    <w:tmpl w:val="4850A7D2"/>
    <w:lvl w:ilvl="0" w:tplc="3C4242BA">
      <w:start w:val="1"/>
      <w:numFmt w:val="decimal"/>
      <w:lvlText w:val="%1)"/>
      <w:lvlJc w:val="left"/>
      <w:pPr>
        <w:ind w:left="86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4" w15:restartNumberingAfterBreak="0">
    <w:nsid w:val="3FE73799"/>
    <w:multiLevelType w:val="multilevel"/>
    <w:tmpl w:val="E50CA224"/>
    <w:name w:val="WW8Num1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5" w15:restartNumberingAfterBreak="0">
    <w:nsid w:val="40791702"/>
    <w:multiLevelType w:val="hybridMultilevel"/>
    <w:tmpl w:val="A4BAF1B6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146" w15:restartNumberingAfterBreak="0">
    <w:nsid w:val="416632BE"/>
    <w:multiLevelType w:val="multilevel"/>
    <w:tmpl w:val="100031C4"/>
    <w:name w:val="WW8Num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7" w15:restartNumberingAfterBreak="0">
    <w:nsid w:val="434B5C6B"/>
    <w:multiLevelType w:val="multilevel"/>
    <w:tmpl w:val="1C22BA4C"/>
    <w:name w:val="WW8Num1022222222252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8" w15:restartNumberingAfterBreak="0">
    <w:nsid w:val="43DC18CD"/>
    <w:multiLevelType w:val="hybridMultilevel"/>
    <w:tmpl w:val="A38A7432"/>
    <w:name w:val="WW8Num262"/>
    <w:lvl w:ilvl="0" w:tplc="32F423B0">
      <w:start w:val="1"/>
      <w:numFmt w:val="lowerLetter"/>
      <w:lvlText w:val="%1."/>
      <w:lvlJc w:val="left"/>
      <w:pPr>
        <w:ind w:left="2061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9" w15:restartNumberingAfterBreak="0">
    <w:nsid w:val="44B774CA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44F06159"/>
    <w:multiLevelType w:val="hybridMultilevel"/>
    <w:tmpl w:val="32B48818"/>
    <w:name w:val="WW8Num2922322222222222222222222222222222222222222223"/>
    <w:lvl w:ilvl="0" w:tplc="2E782CEA">
      <w:start w:val="1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5EA5D46"/>
    <w:multiLevelType w:val="multilevel"/>
    <w:tmpl w:val="A748F2CA"/>
    <w:name w:val="WW8Num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3" w15:restartNumberingAfterBreak="0">
    <w:nsid w:val="47D2104D"/>
    <w:multiLevelType w:val="hybridMultilevel"/>
    <w:tmpl w:val="178CA784"/>
    <w:name w:val="WW8Num29223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8262015"/>
    <w:multiLevelType w:val="hybridMultilevel"/>
    <w:tmpl w:val="084EDA26"/>
    <w:name w:val="WW8Num2922322222222222222222222222222222222222222"/>
    <w:lvl w:ilvl="0" w:tplc="B1A2301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5" w15:restartNumberingAfterBreak="0">
    <w:nsid w:val="48425DB9"/>
    <w:multiLevelType w:val="hybridMultilevel"/>
    <w:tmpl w:val="13F045BC"/>
    <w:lvl w:ilvl="0" w:tplc="B8A066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6" w15:restartNumberingAfterBreak="0">
    <w:nsid w:val="4948044E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A3A5D08"/>
    <w:multiLevelType w:val="hybridMultilevel"/>
    <w:tmpl w:val="A5E6D346"/>
    <w:lvl w:ilvl="0" w:tplc="00000045">
      <w:start w:val="1"/>
      <w:numFmt w:val="decimal"/>
      <w:lvlText w:val="2.%1)"/>
      <w:lvlJc w:val="left"/>
      <w:pPr>
        <w:ind w:left="1494" w:hanging="360"/>
      </w:pPr>
      <w:rPr>
        <w:rFonts w:ascii="Verdana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8" w15:restartNumberingAfterBreak="0">
    <w:nsid w:val="4A7E0CBD"/>
    <w:multiLevelType w:val="hybridMultilevel"/>
    <w:tmpl w:val="AF88947C"/>
    <w:name w:val="WW8Num1022222222252222"/>
    <w:lvl w:ilvl="0" w:tplc="69520EF6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4DB84826"/>
    <w:multiLevelType w:val="multilevel"/>
    <w:tmpl w:val="62143830"/>
    <w:lvl w:ilvl="0">
      <w:start w:val="2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0" w15:restartNumberingAfterBreak="0">
    <w:nsid w:val="4F0F2A2A"/>
    <w:multiLevelType w:val="hybridMultilevel"/>
    <w:tmpl w:val="A30225AC"/>
    <w:name w:val="WW8Num292232222222222222222222222222222222222222222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4F1928BD"/>
    <w:multiLevelType w:val="hybridMultilevel"/>
    <w:tmpl w:val="0BAAEA96"/>
    <w:name w:val="WW8Num29223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F3F767E"/>
    <w:multiLevelType w:val="hybridMultilevel"/>
    <w:tmpl w:val="C59CA870"/>
    <w:name w:val="WW8Num1622"/>
    <w:lvl w:ilvl="0" w:tplc="B69E43C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482E6C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0A17537"/>
    <w:multiLevelType w:val="hybridMultilevel"/>
    <w:tmpl w:val="DF487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0AC17F8"/>
    <w:multiLevelType w:val="hybridMultilevel"/>
    <w:tmpl w:val="72F6DFA8"/>
    <w:name w:val="WW8Num292232222222222222222222222222222222222222222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51491B84"/>
    <w:multiLevelType w:val="hybridMultilevel"/>
    <w:tmpl w:val="8E002972"/>
    <w:name w:val="WW8Num162"/>
    <w:lvl w:ilvl="0" w:tplc="F1DAD20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C3E0257E">
      <w:start w:val="1"/>
      <w:numFmt w:val="bullet"/>
      <w:lvlText w:val=""/>
      <w:lvlJc w:val="left"/>
      <w:pPr>
        <w:tabs>
          <w:tab w:val="num" w:pos="-1990"/>
        </w:tabs>
        <w:ind w:left="-1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270"/>
        </w:tabs>
        <w:ind w:left="-1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550"/>
        </w:tabs>
        <w:ind w:left="-5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0"/>
        </w:tabs>
        <w:ind w:left="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90"/>
        </w:tabs>
        <w:ind w:left="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610"/>
        </w:tabs>
        <w:ind w:left="1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330"/>
        </w:tabs>
        <w:ind w:left="2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050"/>
        </w:tabs>
        <w:ind w:left="3050" w:hanging="180"/>
      </w:pPr>
    </w:lvl>
  </w:abstractNum>
  <w:abstractNum w:abstractNumId="166" w15:restartNumberingAfterBreak="0">
    <w:nsid w:val="559753BD"/>
    <w:multiLevelType w:val="multilevel"/>
    <w:tmpl w:val="E0329B2E"/>
    <w:name w:val="WW8Num1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7" w15:restartNumberingAfterBreak="0">
    <w:nsid w:val="55D501D8"/>
    <w:multiLevelType w:val="hybridMultilevel"/>
    <w:tmpl w:val="C0F4D244"/>
    <w:name w:val="WW8Num29223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56386240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169" w15:restartNumberingAfterBreak="0">
    <w:nsid w:val="56F66A0B"/>
    <w:multiLevelType w:val="hybridMultilevel"/>
    <w:tmpl w:val="ED98A87E"/>
    <w:name w:val="WW8Num292232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57132E75"/>
    <w:multiLevelType w:val="hybridMultilevel"/>
    <w:tmpl w:val="F48EA70A"/>
    <w:name w:val="WW8Num292232222222222222222222222222222222222222222342"/>
    <w:lvl w:ilvl="0" w:tplc="BFAE1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7A22364"/>
    <w:multiLevelType w:val="hybridMultilevel"/>
    <w:tmpl w:val="F4BEC83E"/>
    <w:name w:val="WW8Num29223"/>
    <w:lvl w:ilvl="0" w:tplc="04150011">
      <w:start w:val="1"/>
      <w:numFmt w:val="decimal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2" w15:restartNumberingAfterBreak="0">
    <w:nsid w:val="57FD3C20"/>
    <w:multiLevelType w:val="hybridMultilevel"/>
    <w:tmpl w:val="991678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3" w15:restartNumberingAfterBreak="0">
    <w:nsid w:val="586A1E9C"/>
    <w:multiLevelType w:val="multilevel"/>
    <w:tmpl w:val="172C5802"/>
    <w:name w:val="WW8Num1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4" w15:restartNumberingAfterBreak="0">
    <w:nsid w:val="58C84165"/>
    <w:multiLevelType w:val="hybridMultilevel"/>
    <w:tmpl w:val="C5609D2A"/>
    <w:name w:val="WW8Num29223222222"/>
    <w:lvl w:ilvl="0" w:tplc="0BC831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DAE62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8EC0C49"/>
    <w:multiLevelType w:val="multilevel"/>
    <w:tmpl w:val="1C22BA4C"/>
    <w:name w:val="WW8Num10222222222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6" w15:restartNumberingAfterBreak="0">
    <w:nsid w:val="591C5FC2"/>
    <w:multiLevelType w:val="hybridMultilevel"/>
    <w:tmpl w:val="A54E0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59DB6505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8" w15:restartNumberingAfterBreak="0">
    <w:nsid w:val="5A6D45B0"/>
    <w:multiLevelType w:val="multilevel"/>
    <w:tmpl w:val="466C0CCE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9" w15:restartNumberingAfterBreak="0">
    <w:nsid w:val="5AB50FD6"/>
    <w:multiLevelType w:val="hybridMultilevel"/>
    <w:tmpl w:val="33CA4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BBB4E4C"/>
    <w:multiLevelType w:val="hybridMultilevel"/>
    <w:tmpl w:val="1A64EE1C"/>
    <w:lvl w:ilvl="0" w:tplc="54189412">
      <w:start w:val="1"/>
      <w:numFmt w:val="decimal"/>
      <w:lvlText w:val="%1)"/>
      <w:lvlJc w:val="left"/>
      <w:pPr>
        <w:ind w:left="1817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37" w:hanging="360"/>
      </w:pPr>
    </w:lvl>
    <w:lvl w:ilvl="2" w:tplc="0415001B" w:tentative="1">
      <w:start w:val="1"/>
      <w:numFmt w:val="lowerRoman"/>
      <w:lvlText w:val="%3."/>
      <w:lvlJc w:val="right"/>
      <w:pPr>
        <w:ind w:left="3257" w:hanging="180"/>
      </w:pPr>
    </w:lvl>
    <w:lvl w:ilvl="3" w:tplc="0415000F" w:tentative="1">
      <w:start w:val="1"/>
      <w:numFmt w:val="decimal"/>
      <w:lvlText w:val="%4."/>
      <w:lvlJc w:val="left"/>
      <w:pPr>
        <w:ind w:left="3977" w:hanging="360"/>
      </w:pPr>
    </w:lvl>
    <w:lvl w:ilvl="4" w:tplc="04150019" w:tentative="1">
      <w:start w:val="1"/>
      <w:numFmt w:val="lowerLetter"/>
      <w:lvlText w:val="%5."/>
      <w:lvlJc w:val="left"/>
      <w:pPr>
        <w:ind w:left="4697" w:hanging="360"/>
      </w:pPr>
    </w:lvl>
    <w:lvl w:ilvl="5" w:tplc="0415001B" w:tentative="1">
      <w:start w:val="1"/>
      <w:numFmt w:val="lowerRoman"/>
      <w:lvlText w:val="%6."/>
      <w:lvlJc w:val="right"/>
      <w:pPr>
        <w:ind w:left="5417" w:hanging="180"/>
      </w:pPr>
    </w:lvl>
    <w:lvl w:ilvl="6" w:tplc="0415000F" w:tentative="1">
      <w:start w:val="1"/>
      <w:numFmt w:val="decimal"/>
      <w:lvlText w:val="%7."/>
      <w:lvlJc w:val="left"/>
      <w:pPr>
        <w:ind w:left="6137" w:hanging="360"/>
      </w:pPr>
    </w:lvl>
    <w:lvl w:ilvl="7" w:tplc="04150019" w:tentative="1">
      <w:start w:val="1"/>
      <w:numFmt w:val="lowerLetter"/>
      <w:lvlText w:val="%8."/>
      <w:lvlJc w:val="left"/>
      <w:pPr>
        <w:ind w:left="6857" w:hanging="360"/>
      </w:pPr>
    </w:lvl>
    <w:lvl w:ilvl="8" w:tplc="0415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81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5C7672E4"/>
    <w:multiLevelType w:val="multilevel"/>
    <w:tmpl w:val="96B4DC36"/>
    <w:name w:val="WW8Num1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3" w15:restartNumberingAfterBreak="0">
    <w:nsid w:val="5CAC0058"/>
    <w:multiLevelType w:val="hybridMultilevel"/>
    <w:tmpl w:val="CFDA941E"/>
    <w:name w:val="WW8Num29223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 w15:restartNumberingAfterBreak="0">
    <w:nsid w:val="5CD34C73"/>
    <w:multiLevelType w:val="multilevel"/>
    <w:tmpl w:val="891A503C"/>
    <w:name w:val="WW8Num9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5" w15:restartNumberingAfterBreak="0">
    <w:nsid w:val="5CF02DDC"/>
    <w:multiLevelType w:val="multilevel"/>
    <w:tmpl w:val="9C8885FC"/>
    <w:name w:val="WW8Num1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6" w15:restartNumberingAfterBreak="0">
    <w:nsid w:val="5DAC4E9D"/>
    <w:multiLevelType w:val="hybridMultilevel"/>
    <w:tmpl w:val="1CE007F2"/>
    <w:name w:val="WW8Num292232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F312DAB"/>
    <w:multiLevelType w:val="hybridMultilevel"/>
    <w:tmpl w:val="2E64362A"/>
    <w:name w:val="WW8Num2922322222222222222222222"/>
    <w:lvl w:ilvl="0" w:tplc="A0B4C2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ED219F6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0597D78"/>
    <w:multiLevelType w:val="hybridMultilevel"/>
    <w:tmpl w:val="6212E6F2"/>
    <w:name w:val="WW8Num2922322222222222222222222222"/>
    <w:lvl w:ilvl="0" w:tplc="B1A2301C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9" w15:restartNumberingAfterBreak="0">
    <w:nsid w:val="609C106E"/>
    <w:multiLevelType w:val="multilevel"/>
    <w:tmpl w:val="B378B2EA"/>
    <w:name w:val="WW8Num1073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0" w15:restartNumberingAfterBreak="0">
    <w:nsid w:val="60F4335D"/>
    <w:multiLevelType w:val="hybridMultilevel"/>
    <w:tmpl w:val="8534C204"/>
    <w:name w:val="WW8Num292232222222222222222222222222222222222222222332"/>
    <w:lvl w:ilvl="0" w:tplc="2DFA4EF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17A4FBD"/>
    <w:multiLevelType w:val="multilevel"/>
    <w:tmpl w:val="B378B2EA"/>
    <w:name w:val="WW8Num10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2" w15:restartNumberingAfterBreak="0">
    <w:nsid w:val="62594D7A"/>
    <w:multiLevelType w:val="hybridMultilevel"/>
    <w:tmpl w:val="0E8A3AD4"/>
    <w:lvl w:ilvl="0" w:tplc="0DBC3A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2BF7F71"/>
    <w:multiLevelType w:val="hybridMultilevel"/>
    <w:tmpl w:val="D7289816"/>
    <w:name w:val="WW8Num1022222222252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2DB31AA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2E24E90"/>
    <w:multiLevelType w:val="hybridMultilevel"/>
    <w:tmpl w:val="78ACC00E"/>
    <w:name w:val="WW8Num29222"/>
    <w:lvl w:ilvl="0" w:tplc="7104046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4222BE9"/>
    <w:multiLevelType w:val="hybridMultilevel"/>
    <w:tmpl w:val="71CE4C3E"/>
    <w:name w:val="WW8Num1824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48A4AA7"/>
    <w:multiLevelType w:val="hybridMultilevel"/>
    <w:tmpl w:val="DC52B020"/>
    <w:name w:val="WW8Num29223222222222222222222222222222222222222222234"/>
    <w:lvl w:ilvl="0" w:tplc="2BB06BF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8" w15:restartNumberingAfterBreak="0">
    <w:nsid w:val="6519298D"/>
    <w:multiLevelType w:val="hybridMultilevel"/>
    <w:tmpl w:val="9892C950"/>
    <w:name w:val="WW8Num2102"/>
    <w:lvl w:ilvl="0" w:tplc="CECE3C6E">
      <w:start w:val="1"/>
      <w:numFmt w:val="decimal"/>
      <w:lvlText w:val="%1."/>
      <w:lvlJc w:val="left"/>
      <w:pPr>
        <w:ind w:left="1004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5761C5A"/>
    <w:multiLevelType w:val="hybridMultilevel"/>
    <w:tmpl w:val="9BA807B2"/>
    <w:name w:val="WW8Num1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5A24AF7"/>
    <w:multiLevelType w:val="multilevel"/>
    <w:tmpl w:val="445A9B4A"/>
    <w:name w:val="WW8Num1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1" w15:restartNumberingAfterBreak="0">
    <w:nsid w:val="65C323D2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02" w15:restartNumberingAfterBreak="0">
    <w:nsid w:val="6639759E"/>
    <w:multiLevelType w:val="hybridMultilevel"/>
    <w:tmpl w:val="FEF8F430"/>
    <w:name w:val="WW8Num212"/>
    <w:lvl w:ilvl="0" w:tplc="0000001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6B449A0"/>
    <w:multiLevelType w:val="hybridMultilevel"/>
    <w:tmpl w:val="61C415FC"/>
    <w:name w:val="WW8Num293"/>
    <w:lvl w:ilvl="0" w:tplc="D9AAF80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82C23D2"/>
    <w:multiLevelType w:val="multilevel"/>
    <w:tmpl w:val="72689AA4"/>
    <w:name w:val="WW8Num1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5" w15:restartNumberingAfterBreak="0">
    <w:nsid w:val="68333A7B"/>
    <w:multiLevelType w:val="hybridMultilevel"/>
    <w:tmpl w:val="8FBA6CF8"/>
    <w:name w:val="WW8Num6102"/>
    <w:lvl w:ilvl="0" w:tplc="0720C9D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9842838"/>
    <w:multiLevelType w:val="hybridMultilevel"/>
    <w:tmpl w:val="606A2E7C"/>
    <w:name w:val="WW8Num2922322222222222222222222222222222222222222223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7" w15:restartNumberingAfterBreak="0">
    <w:nsid w:val="699D7AF2"/>
    <w:multiLevelType w:val="hybridMultilevel"/>
    <w:tmpl w:val="B6EE3BAC"/>
    <w:name w:val="WW8Num172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8" w15:restartNumberingAfterBreak="0">
    <w:nsid w:val="6B2417B0"/>
    <w:multiLevelType w:val="multilevel"/>
    <w:tmpl w:val="EC005A16"/>
    <w:name w:val="WW8Num102222222225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9" w15:restartNumberingAfterBreak="0">
    <w:nsid w:val="6B6F5640"/>
    <w:multiLevelType w:val="multilevel"/>
    <w:tmpl w:val="E44259CA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9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0" w15:restartNumberingAfterBreak="0">
    <w:nsid w:val="6B8C15AF"/>
    <w:multiLevelType w:val="hybridMultilevel"/>
    <w:tmpl w:val="3BBAA758"/>
    <w:name w:val="WW8Num292232222222222222222222222"/>
    <w:lvl w:ilvl="0" w:tplc="B1A23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C652107"/>
    <w:multiLevelType w:val="hybridMultilevel"/>
    <w:tmpl w:val="9FC00BA2"/>
    <w:name w:val="WW8Num2922322222222222222222222222222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2" w15:restartNumberingAfterBreak="0">
    <w:nsid w:val="6E3714C6"/>
    <w:multiLevelType w:val="hybridMultilevel"/>
    <w:tmpl w:val="6C08F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E522083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14" w15:restartNumberingAfterBreak="0">
    <w:nsid w:val="6E945FFD"/>
    <w:multiLevelType w:val="singleLevel"/>
    <w:tmpl w:val="0000004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215" w15:restartNumberingAfterBreak="0">
    <w:nsid w:val="6EB44483"/>
    <w:multiLevelType w:val="hybridMultilevel"/>
    <w:tmpl w:val="E0AA60E6"/>
    <w:name w:val="WW8Num2922322222222222222222222222222222222222222222222222"/>
    <w:lvl w:ilvl="0" w:tplc="EE9EE4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62C54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F4462D8"/>
    <w:multiLevelType w:val="hybridMultilevel"/>
    <w:tmpl w:val="143A3CEA"/>
    <w:name w:val="WW8Num622"/>
    <w:lvl w:ilvl="0" w:tplc="3BB4BD50">
      <w:start w:val="1"/>
      <w:numFmt w:val="decimal"/>
      <w:lvlText w:val="%1)"/>
      <w:lvlJc w:val="left"/>
      <w:pPr>
        <w:ind w:left="1392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17" w15:restartNumberingAfterBreak="0">
    <w:nsid w:val="6FC6441E"/>
    <w:multiLevelType w:val="multilevel"/>
    <w:tmpl w:val="00000005"/>
    <w:name w:val="WW8Num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705B34D8"/>
    <w:multiLevelType w:val="multilevel"/>
    <w:tmpl w:val="FE4C6806"/>
    <w:name w:val="WW8Num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9" w15:restartNumberingAfterBreak="0">
    <w:nsid w:val="70F950BD"/>
    <w:multiLevelType w:val="multilevel"/>
    <w:tmpl w:val="0000000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71406BFE"/>
    <w:multiLevelType w:val="multilevel"/>
    <w:tmpl w:val="16FAEFD2"/>
    <w:name w:val="WW8Num104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1" w15:restartNumberingAfterBreak="0">
    <w:nsid w:val="720B5D07"/>
    <w:multiLevelType w:val="multilevel"/>
    <w:tmpl w:val="E196DF9A"/>
    <w:name w:val="WW8Num1632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2" w15:restartNumberingAfterBreak="0">
    <w:nsid w:val="720D2B13"/>
    <w:multiLevelType w:val="hybridMultilevel"/>
    <w:tmpl w:val="5DBC6D6E"/>
    <w:name w:val="WW8Num10222222222322"/>
    <w:lvl w:ilvl="0" w:tplc="B276DC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3" w15:restartNumberingAfterBreak="0">
    <w:nsid w:val="7226783A"/>
    <w:multiLevelType w:val="hybridMultilevel"/>
    <w:tmpl w:val="5A76B464"/>
    <w:name w:val="WW8Num292232222222222222222222222222222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4" w15:restartNumberingAfterBreak="0">
    <w:nsid w:val="72A74DC5"/>
    <w:multiLevelType w:val="hybridMultilevel"/>
    <w:tmpl w:val="6BCE3F8E"/>
    <w:name w:val="WW8Num2922322222222222222222222222222222222222222222222223"/>
    <w:lvl w:ilvl="0" w:tplc="12F8F28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4D90D04"/>
    <w:multiLevelType w:val="hybridMultilevel"/>
    <w:tmpl w:val="F0547D12"/>
    <w:name w:val="WW8Num10152"/>
    <w:lvl w:ilvl="0" w:tplc="4DBC9A42">
      <w:start w:val="1"/>
      <w:numFmt w:val="decimal"/>
      <w:lvlText w:val="%1."/>
      <w:lvlJc w:val="left"/>
      <w:pPr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6" w15:restartNumberingAfterBreak="0">
    <w:nsid w:val="757C634A"/>
    <w:multiLevelType w:val="hybridMultilevel"/>
    <w:tmpl w:val="BBE6D92A"/>
    <w:name w:val="WW8Num1822"/>
    <w:lvl w:ilvl="0" w:tplc="5A7A599A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5C0280"/>
    <w:multiLevelType w:val="hybridMultilevel"/>
    <w:tmpl w:val="4C3ABE26"/>
    <w:name w:val="WW8Num14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8" w15:restartNumberingAfterBreak="0">
    <w:nsid w:val="77902EC6"/>
    <w:multiLevelType w:val="multilevel"/>
    <w:tmpl w:val="52A28170"/>
    <w:lvl w:ilvl="0">
      <w:start w:val="2"/>
      <w:numFmt w:val="decimal"/>
      <w:lvlText w:val="%1."/>
      <w:lvlJc w:val="left"/>
      <w:pPr>
        <w:ind w:left="600" w:hanging="600"/>
      </w:pPr>
      <w:rPr>
        <w:rFonts w:cs="Verdana" w:hint="default"/>
      </w:rPr>
    </w:lvl>
    <w:lvl w:ilvl="1">
      <w:start w:val="4"/>
      <w:numFmt w:val="decimal"/>
      <w:lvlText w:val="%1.%2."/>
      <w:lvlJc w:val="left"/>
      <w:pPr>
        <w:ind w:left="1783" w:hanging="720"/>
      </w:pPr>
      <w:rPr>
        <w:rFonts w:cs="Verdana" w:hint="default"/>
      </w:rPr>
    </w:lvl>
    <w:lvl w:ilvl="2">
      <w:start w:val="1"/>
      <w:numFmt w:val="decimal"/>
      <w:lvlText w:val="%1.%2.%3)"/>
      <w:lvlJc w:val="left"/>
      <w:pPr>
        <w:ind w:left="3206" w:hanging="1080"/>
      </w:pPr>
      <w:rPr>
        <w:rFonts w:cs="Verdana" w:hint="default"/>
      </w:rPr>
    </w:lvl>
    <w:lvl w:ilvl="3">
      <w:start w:val="1"/>
      <w:numFmt w:val="decimal"/>
      <w:lvlText w:val="%1.%2.%3)%4."/>
      <w:lvlJc w:val="left"/>
      <w:pPr>
        <w:ind w:left="4269" w:hanging="1080"/>
      </w:pPr>
      <w:rPr>
        <w:rFonts w:cs="Verdana" w:hint="default"/>
      </w:rPr>
    </w:lvl>
    <w:lvl w:ilvl="4">
      <w:start w:val="1"/>
      <w:numFmt w:val="decimal"/>
      <w:lvlText w:val="%1.%2.%3)%4.%5."/>
      <w:lvlJc w:val="left"/>
      <w:pPr>
        <w:ind w:left="5692" w:hanging="1440"/>
      </w:pPr>
      <w:rPr>
        <w:rFonts w:cs="Verdana" w:hint="default"/>
      </w:rPr>
    </w:lvl>
    <w:lvl w:ilvl="5">
      <w:start w:val="1"/>
      <w:numFmt w:val="decimal"/>
      <w:lvlText w:val="%1.%2.%3)%4.%5.%6."/>
      <w:lvlJc w:val="left"/>
      <w:pPr>
        <w:ind w:left="6755" w:hanging="1440"/>
      </w:pPr>
      <w:rPr>
        <w:rFonts w:cs="Verdana" w:hint="default"/>
      </w:rPr>
    </w:lvl>
    <w:lvl w:ilvl="6">
      <w:start w:val="1"/>
      <w:numFmt w:val="decimal"/>
      <w:lvlText w:val="%1.%2.%3)%4.%5.%6.%7."/>
      <w:lvlJc w:val="left"/>
      <w:pPr>
        <w:ind w:left="8178" w:hanging="1800"/>
      </w:pPr>
      <w:rPr>
        <w:rFonts w:cs="Verdana" w:hint="default"/>
      </w:rPr>
    </w:lvl>
    <w:lvl w:ilvl="7">
      <w:start w:val="1"/>
      <w:numFmt w:val="decimal"/>
      <w:lvlText w:val="%1.%2.%3)%4.%5.%6.%7.%8."/>
      <w:lvlJc w:val="left"/>
      <w:pPr>
        <w:ind w:left="9601" w:hanging="2160"/>
      </w:pPr>
      <w:rPr>
        <w:rFonts w:cs="Verdana" w:hint="default"/>
      </w:rPr>
    </w:lvl>
    <w:lvl w:ilvl="8">
      <w:start w:val="1"/>
      <w:numFmt w:val="decimal"/>
      <w:lvlText w:val="%1.%2.%3)%4.%5.%6.%7.%8.%9."/>
      <w:lvlJc w:val="left"/>
      <w:pPr>
        <w:ind w:left="10664" w:hanging="2160"/>
      </w:pPr>
      <w:rPr>
        <w:rFonts w:cs="Verdana" w:hint="default"/>
      </w:rPr>
    </w:lvl>
  </w:abstractNum>
  <w:abstractNum w:abstractNumId="229" w15:restartNumberingAfterBreak="0">
    <w:nsid w:val="7A38781A"/>
    <w:multiLevelType w:val="hybridMultilevel"/>
    <w:tmpl w:val="F2928ABE"/>
    <w:name w:val="WW8Num92222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230" w15:restartNumberingAfterBreak="0">
    <w:nsid w:val="7BEB4706"/>
    <w:multiLevelType w:val="hybridMultilevel"/>
    <w:tmpl w:val="4CE2EBC4"/>
    <w:lvl w:ilvl="0" w:tplc="8174BE10">
      <w:start w:val="1"/>
      <w:numFmt w:val="decimal"/>
      <w:lvlText w:val="%1."/>
      <w:lvlJc w:val="left"/>
      <w:pPr>
        <w:ind w:left="96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86" w:hanging="360"/>
      </w:pPr>
    </w:lvl>
    <w:lvl w:ilvl="2" w:tplc="0415001B" w:tentative="1">
      <w:start w:val="1"/>
      <w:numFmt w:val="lowerRoman"/>
      <w:lvlText w:val="%3."/>
      <w:lvlJc w:val="right"/>
      <w:pPr>
        <w:ind w:left="2406" w:hanging="180"/>
      </w:pPr>
    </w:lvl>
    <w:lvl w:ilvl="3" w:tplc="0415000F" w:tentative="1">
      <w:start w:val="1"/>
      <w:numFmt w:val="decimal"/>
      <w:lvlText w:val="%4."/>
      <w:lvlJc w:val="left"/>
      <w:pPr>
        <w:ind w:left="3126" w:hanging="360"/>
      </w:pPr>
    </w:lvl>
    <w:lvl w:ilvl="4" w:tplc="04150019" w:tentative="1">
      <w:start w:val="1"/>
      <w:numFmt w:val="lowerLetter"/>
      <w:lvlText w:val="%5."/>
      <w:lvlJc w:val="left"/>
      <w:pPr>
        <w:ind w:left="3846" w:hanging="360"/>
      </w:pPr>
    </w:lvl>
    <w:lvl w:ilvl="5" w:tplc="0415001B" w:tentative="1">
      <w:start w:val="1"/>
      <w:numFmt w:val="lowerRoman"/>
      <w:lvlText w:val="%6."/>
      <w:lvlJc w:val="right"/>
      <w:pPr>
        <w:ind w:left="4566" w:hanging="180"/>
      </w:pPr>
    </w:lvl>
    <w:lvl w:ilvl="6" w:tplc="0415000F" w:tentative="1">
      <w:start w:val="1"/>
      <w:numFmt w:val="decimal"/>
      <w:lvlText w:val="%7."/>
      <w:lvlJc w:val="left"/>
      <w:pPr>
        <w:ind w:left="5286" w:hanging="360"/>
      </w:pPr>
    </w:lvl>
    <w:lvl w:ilvl="7" w:tplc="04150019" w:tentative="1">
      <w:start w:val="1"/>
      <w:numFmt w:val="lowerLetter"/>
      <w:lvlText w:val="%8."/>
      <w:lvlJc w:val="left"/>
      <w:pPr>
        <w:ind w:left="6006" w:hanging="360"/>
      </w:pPr>
    </w:lvl>
    <w:lvl w:ilvl="8" w:tplc="0415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31" w15:restartNumberingAfterBreak="0">
    <w:nsid w:val="7CDE2562"/>
    <w:multiLevelType w:val="hybridMultilevel"/>
    <w:tmpl w:val="B43ABBEC"/>
    <w:name w:val="WW8Num292232222222222222222222222222222222222222222222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2" w15:restartNumberingAfterBreak="0">
    <w:nsid w:val="7E1421BB"/>
    <w:multiLevelType w:val="hybridMultilevel"/>
    <w:tmpl w:val="702E1178"/>
    <w:name w:val="WW8Num292232222222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3" w15:restartNumberingAfterBreak="0">
    <w:nsid w:val="7E5A27BF"/>
    <w:multiLevelType w:val="hybridMultilevel"/>
    <w:tmpl w:val="2B7A2B98"/>
    <w:name w:val="WW8Num462"/>
    <w:lvl w:ilvl="0" w:tplc="9A206DD4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F6520B7"/>
    <w:multiLevelType w:val="hybridMultilevel"/>
    <w:tmpl w:val="A7EA2ACE"/>
    <w:name w:val="WW8Num1022"/>
    <w:lvl w:ilvl="0" w:tplc="14EE466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936275">
    <w:abstractNumId w:val="3"/>
  </w:num>
  <w:num w:numId="2" w16cid:durableId="2104719587">
    <w:abstractNumId w:val="13"/>
  </w:num>
  <w:num w:numId="3" w16cid:durableId="1591962226">
    <w:abstractNumId w:val="8"/>
  </w:num>
  <w:num w:numId="4" w16cid:durableId="1852407594">
    <w:abstractNumId w:val="27"/>
  </w:num>
  <w:num w:numId="5" w16cid:durableId="457189610">
    <w:abstractNumId w:val="39"/>
  </w:num>
  <w:num w:numId="6" w16cid:durableId="1328632450">
    <w:abstractNumId w:val="40"/>
  </w:num>
  <w:num w:numId="7" w16cid:durableId="1388070925">
    <w:abstractNumId w:val="42"/>
  </w:num>
  <w:num w:numId="8" w16cid:durableId="1374648344">
    <w:abstractNumId w:val="56"/>
  </w:num>
  <w:num w:numId="9" w16cid:durableId="2066830711">
    <w:abstractNumId w:val="119"/>
  </w:num>
  <w:num w:numId="10" w16cid:durableId="1654066265">
    <w:abstractNumId w:val="180"/>
  </w:num>
  <w:num w:numId="11" w16cid:durableId="1399744243">
    <w:abstractNumId w:val="11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4816027">
    <w:abstractNumId w:val="2"/>
  </w:num>
  <w:num w:numId="13" w16cid:durableId="1209798087">
    <w:abstractNumId w:val="54"/>
  </w:num>
  <w:num w:numId="14" w16cid:durableId="681660481">
    <w:abstractNumId w:val="62"/>
  </w:num>
  <w:num w:numId="15" w16cid:durableId="1184199549">
    <w:abstractNumId w:val="51"/>
  </w:num>
  <w:num w:numId="16" w16cid:durableId="1980569084">
    <w:abstractNumId w:val="55"/>
  </w:num>
  <w:num w:numId="17" w16cid:durableId="1855459027">
    <w:abstractNumId w:val="64"/>
  </w:num>
  <w:num w:numId="18" w16cid:durableId="163936251">
    <w:abstractNumId w:val="149"/>
  </w:num>
  <w:num w:numId="19" w16cid:durableId="1839538295">
    <w:abstractNumId w:val="21"/>
  </w:num>
  <w:num w:numId="20" w16cid:durableId="1287396301">
    <w:abstractNumId w:val="41"/>
  </w:num>
  <w:num w:numId="21" w16cid:durableId="1801609595">
    <w:abstractNumId w:val="58"/>
  </w:num>
  <w:num w:numId="22" w16cid:durableId="634868677">
    <w:abstractNumId w:val="63"/>
  </w:num>
  <w:num w:numId="23" w16cid:durableId="1983538517">
    <w:abstractNumId w:val="151"/>
  </w:num>
  <w:num w:numId="24" w16cid:durableId="1147934122">
    <w:abstractNumId w:val="99"/>
  </w:num>
  <w:num w:numId="25" w16cid:durableId="1639677139">
    <w:abstractNumId w:val="117"/>
  </w:num>
  <w:num w:numId="26" w16cid:durableId="316031423">
    <w:abstractNumId w:val="109"/>
  </w:num>
  <w:num w:numId="27" w16cid:durableId="853037796">
    <w:abstractNumId w:val="90"/>
  </w:num>
  <w:num w:numId="28" w16cid:durableId="681400426">
    <w:abstractNumId w:val="75"/>
  </w:num>
  <w:num w:numId="29" w16cid:durableId="1080640408">
    <w:abstractNumId w:val="85"/>
  </w:num>
  <w:num w:numId="30" w16cid:durableId="1928805446">
    <w:abstractNumId w:val="81"/>
  </w:num>
  <w:num w:numId="31" w16cid:durableId="1335113100">
    <w:abstractNumId w:val="98"/>
  </w:num>
  <w:num w:numId="32" w16cid:durableId="989210060">
    <w:abstractNumId w:val="214"/>
  </w:num>
  <w:num w:numId="33" w16cid:durableId="156577031">
    <w:abstractNumId w:val="52"/>
  </w:num>
  <w:num w:numId="34" w16cid:durableId="1975407842">
    <w:abstractNumId w:val="124"/>
  </w:num>
  <w:num w:numId="35" w16cid:durableId="1275136351">
    <w:abstractNumId w:val="47"/>
  </w:num>
  <w:num w:numId="36" w16cid:durableId="1238979131">
    <w:abstractNumId w:val="46"/>
  </w:num>
  <w:num w:numId="37" w16cid:durableId="963538094">
    <w:abstractNumId w:val="76"/>
  </w:num>
  <w:num w:numId="38" w16cid:durableId="1445929919">
    <w:abstractNumId w:val="1"/>
  </w:num>
  <w:num w:numId="39" w16cid:durableId="1196652326">
    <w:abstractNumId w:val="37"/>
  </w:num>
  <w:num w:numId="40" w16cid:durableId="1358383257">
    <w:abstractNumId w:val="111"/>
  </w:num>
  <w:num w:numId="41" w16cid:durableId="1406873959">
    <w:abstractNumId w:val="171"/>
  </w:num>
  <w:num w:numId="42" w16cid:durableId="479811254">
    <w:abstractNumId w:val="123"/>
  </w:num>
  <w:num w:numId="43" w16cid:durableId="1392997067">
    <w:abstractNumId w:val="183"/>
  </w:num>
  <w:num w:numId="44" w16cid:durableId="1476678750">
    <w:abstractNumId w:val="174"/>
  </w:num>
  <w:num w:numId="45" w16cid:durableId="1993174757">
    <w:abstractNumId w:val="127"/>
  </w:num>
  <w:num w:numId="46" w16cid:durableId="580261742">
    <w:abstractNumId w:val="186"/>
  </w:num>
  <w:num w:numId="47" w16cid:durableId="1992632627">
    <w:abstractNumId w:val="232"/>
  </w:num>
  <w:num w:numId="48" w16cid:durableId="332683824">
    <w:abstractNumId w:val="161"/>
  </w:num>
  <w:num w:numId="49" w16cid:durableId="7416834">
    <w:abstractNumId w:val="153"/>
  </w:num>
  <w:num w:numId="50" w16cid:durableId="1066604880">
    <w:abstractNumId w:val="140"/>
  </w:num>
  <w:num w:numId="51" w16cid:durableId="841119243">
    <w:abstractNumId w:val="120"/>
  </w:num>
  <w:num w:numId="52" w16cid:durableId="2057463911">
    <w:abstractNumId w:val="94"/>
  </w:num>
  <w:num w:numId="53" w16cid:durableId="1489597155">
    <w:abstractNumId w:val="103"/>
  </w:num>
  <w:num w:numId="54" w16cid:durableId="1546719330">
    <w:abstractNumId w:val="187"/>
  </w:num>
  <w:num w:numId="55" w16cid:durableId="529492001">
    <w:abstractNumId w:val="210"/>
  </w:num>
  <w:num w:numId="56" w16cid:durableId="450707966">
    <w:abstractNumId w:val="211"/>
  </w:num>
  <w:num w:numId="57" w16cid:durableId="2096585676">
    <w:abstractNumId w:val="95"/>
  </w:num>
  <w:num w:numId="58" w16cid:durableId="379592420">
    <w:abstractNumId w:val="116"/>
  </w:num>
  <w:num w:numId="59" w16cid:durableId="1931769630">
    <w:abstractNumId w:val="167"/>
  </w:num>
  <w:num w:numId="60" w16cid:durableId="1758625500">
    <w:abstractNumId w:val="169"/>
  </w:num>
  <w:num w:numId="61" w16cid:durableId="1033768190">
    <w:abstractNumId w:val="154"/>
  </w:num>
  <w:num w:numId="62" w16cid:durableId="1565605480">
    <w:abstractNumId w:val="223"/>
  </w:num>
  <w:num w:numId="63" w16cid:durableId="1651787655">
    <w:abstractNumId w:val="132"/>
  </w:num>
  <w:num w:numId="64" w16cid:durableId="1510951374">
    <w:abstractNumId w:val="164"/>
  </w:num>
  <w:num w:numId="65" w16cid:durableId="620841162">
    <w:abstractNumId w:val="93"/>
  </w:num>
  <w:num w:numId="66" w16cid:durableId="1376462175">
    <w:abstractNumId w:val="137"/>
  </w:num>
  <w:num w:numId="67" w16cid:durableId="192570994">
    <w:abstractNumId w:val="215"/>
  </w:num>
  <w:num w:numId="68" w16cid:durableId="1421097087">
    <w:abstractNumId w:val="89"/>
  </w:num>
  <w:num w:numId="69" w16cid:durableId="1954047189">
    <w:abstractNumId w:val="205"/>
  </w:num>
  <w:num w:numId="70" w16cid:durableId="167868403">
    <w:abstractNumId w:val="138"/>
  </w:num>
  <w:num w:numId="71" w16cid:durableId="921988834">
    <w:abstractNumId w:val="197"/>
  </w:num>
  <w:num w:numId="72" w16cid:durableId="1712999890">
    <w:abstractNumId w:val="170"/>
  </w:num>
  <w:num w:numId="73" w16cid:durableId="1418361204">
    <w:abstractNumId w:val="106"/>
  </w:num>
  <w:num w:numId="74" w16cid:durableId="1762943412">
    <w:abstractNumId w:val="83"/>
  </w:num>
  <w:num w:numId="75" w16cid:durableId="1184439917">
    <w:abstractNumId w:val="71"/>
  </w:num>
  <w:num w:numId="76" w16cid:durableId="548225116">
    <w:abstractNumId w:val="50"/>
  </w:num>
  <w:num w:numId="77" w16cid:durableId="1797215859">
    <w:abstractNumId w:val="57"/>
  </w:num>
  <w:num w:numId="78" w16cid:durableId="519977632">
    <w:abstractNumId w:val="59"/>
  </w:num>
  <w:num w:numId="79" w16cid:durableId="954870150">
    <w:abstractNumId w:val="60"/>
  </w:num>
  <w:num w:numId="80" w16cid:durableId="1627858864">
    <w:abstractNumId w:val="115"/>
  </w:num>
  <w:num w:numId="81" w16cid:durableId="915745408">
    <w:abstractNumId w:val="230"/>
  </w:num>
  <w:num w:numId="82" w16cid:durableId="1807046615">
    <w:abstractNumId w:val="216"/>
  </w:num>
  <w:num w:numId="83" w16cid:durableId="267811535">
    <w:abstractNumId w:val="198"/>
  </w:num>
  <w:num w:numId="84" w16cid:durableId="1650983594">
    <w:abstractNumId w:val="101"/>
  </w:num>
  <w:num w:numId="85" w16cid:durableId="1341085904">
    <w:abstractNumId w:val="157"/>
  </w:num>
  <w:num w:numId="86" w16cid:durableId="270089226">
    <w:abstractNumId w:val="163"/>
  </w:num>
  <w:num w:numId="87" w16cid:durableId="442268555">
    <w:abstractNumId w:val="145"/>
  </w:num>
  <w:num w:numId="88" w16cid:durableId="502277599">
    <w:abstractNumId w:val="229"/>
  </w:num>
  <w:num w:numId="89" w16cid:durableId="539126332">
    <w:abstractNumId w:val="28"/>
  </w:num>
  <w:num w:numId="90" w16cid:durableId="530261775">
    <w:abstractNumId w:val="16"/>
  </w:num>
  <w:num w:numId="91" w16cid:durableId="868495042">
    <w:abstractNumId w:val="159"/>
  </w:num>
  <w:num w:numId="92" w16cid:durableId="1141071030">
    <w:abstractNumId w:val="177"/>
  </w:num>
  <w:num w:numId="93" w16cid:durableId="768237718">
    <w:abstractNumId w:val="136"/>
  </w:num>
  <w:num w:numId="94" w16cid:durableId="679284607">
    <w:abstractNumId w:val="156"/>
  </w:num>
  <w:num w:numId="95" w16cid:durableId="1236281300">
    <w:abstractNumId w:val="168"/>
  </w:num>
  <w:num w:numId="96" w16cid:durableId="2015954137">
    <w:abstractNumId w:val="213"/>
  </w:num>
  <w:num w:numId="97" w16cid:durableId="994337759">
    <w:abstractNumId w:val="67"/>
  </w:num>
  <w:num w:numId="98" w16cid:durableId="1611231981">
    <w:abstractNumId w:val="68"/>
  </w:num>
  <w:num w:numId="99" w16cid:durableId="1019814485">
    <w:abstractNumId w:val="69"/>
  </w:num>
  <w:num w:numId="100" w16cid:durableId="401832602">
    <w:abstractNumId w:val="70"/>
  </w:num>
  <w:num w:numId="101" w16cid:durableId="1776055903">
    <w:abstractNumId w:val="192"/>
  </w:num>
  <w:num w:numId="102" w16cid:durableId="755368847">
    <w:abstractNumId w:val="105"/>
  </w:num>
  <w:num w:numId="103" w16cid:durableId="1318417287">
    <w:abstractNumId w:val="82"/>
  </w:num>
  <w:num w:numId="104" w16cid:durableId="97679010">
    <w:abstractNumId w:val="194"/>
  </w:num>
  <w:num w:numId="105" w16cid:durableId="1707750982">
    <w:abstractNumId w:val="91"/>
  </w:num>
  <w:num w:numId="106" w16cid:durableId="152376090">
    <w:abstractNumId w:val="96"/>
  </w:num>
  <w:num w:numId="107" w16cid:durableId="925769745">
    <w:abstractNumId w:val="201"/>
  </w:num>
  <w:num w:numId="108" w16cid:durableId="1155685853">
    <w:abstractNumId w:val="225"/>
  </w:num>
  <w:num w:numId="109" w16cid:durableId="876350801">
    <w:abstractNumId w:val="107"/>
  </w:num>
  <w:num w:numId="110" w16cid:durableId="1622296475">
    <w:abstractNumId w:val="87"/>
  </w:num>
  <w:num w:numId="111" w16cid:durableId="72776190">
    <w:abstractNumId w:val="112"/>
  </w:num>
  <w:num w:numId="112" w16cid:durableId="1295333540">
    <w:abstractNumId w:val="176"/>
  </w:num>
  <w:num w:numId="113" w16cid:durableId="2015181895">
    <w:abstractNumId w:val="212"/>
  </w:num>
  <w:num w:numId="114" w16cid:durableId="873808132">
    <w:abstractNumId w:val="80"/>
  </w:num>
  <w:num w:numId="115" w16cid:durableId="1566842468">
    <w:abstractNumId w:val="97"/>
  </w:num>
  <w:num w:numId="116" w16cid:durableId="627391325">
    <w:abstractNumId w:val="130"/>
  </w:num>
  <w:num w:numId="117" w16cid:durableId="1638608082">
    <w:abstractNumId w:val="155"/>
  </w:num>
  <w:num w:numId="118" w16cid:durableId="1408385680">
    <w:abstractNumId w:val="108"/>
  </w:num>
  <w:num w:numId="119" w16cid:durableId="2124498983">
    <w:abstractNumId w:val="133"/>
  </w:num>
  <w:num w:numId="120" w16cid:durableId="343824566">
    <w:abstractNumId w:val="143"/>
  </w:num>
  <w:num w:numId="121" w16cid:durableId="292178248">
    <w:abstractNumId w:val="86"/>
  </w:num>
  <w:num w:numId="122" w16cid:durableId="883523158">
    <w:abstractNumId w:val="77"/>
  </w:num>
  <w:num w:numId="123" w16cid:durableId="1309087699">
    <w:abstractNumId w:val="125"/>
  </w:num>
  <w:num w:numId="124" w16cid:durableId="1296443613">
    <w:abstractNumId w:val="228"/>
  </w:num>
  <w:num w:numId="125" w16cid:durableId="461387998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819880576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35950890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087339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468019462">
    <w:abstractNumId w:val="178"/>
    <w:lvlOverride w:ilvl="0"/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697704706">
    <w:abstractNumId w:val="6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FA"/>
    <w:rsid w:val="00000D02"/>
    <w:rsid w:val="000018D9"/>
    <w:rsid w:val="00001F0B"/>
    <w:rsid w:val="00002E5F"/>
    <w:rsid w:val="00002F4E"/>
    <w:rsid w:val="00003BE0"/>
    <w:rsid w:val="000042A4"/>
    <w:rsid w:val="000049A7"/>
    <w:rsid w:val="00004CFB"/>
    <w:rsid w:val="000050FD"/>
    <w:rsid w:val="0000621E"/>
    <w:rsid w:val="000069F1"/>
    <w:rsid w:val="00006C42"/>
    <w:rsid w:val="00007461"/>
    <w:rsid w:val="000074DF"/>
    <w:rsid w:val="000116D1"/>
    <w:rsid w:val="00011A0E"/>
    <w:rsid w:val="00011DAF"/>
    <w:rsid w:val="00011F08"/>
    <w:rsid w:val="000126DB"/>
    <w:rsid w:val="000132C5"/>
    <w:rsid w:val="00013CC2"/>
    <w:rsid w:val="00013EF5"/>
    <w:rsid w:val="000143DF"/>
    <w:rsid w:val="00014428"/>
    <w:rsid w:val="00014C0E"/>
    <w:rsid w:val="0001509B"/>
    <w:rsid w:val="00015BEF"/>
    <w:rsid w:val="00016AE0"/>
    <w:rsid w:val="00016C75"/>
    <w:rsid w:val="000176AB"/>
    <w:rsid w:val="0001779E"/>
    <w:rsid w:val="00017B2A"/>
    <w:rsid w:val="0002005D"/>
    <w:rsid w:val="00020E9A"/>
    <w:rsid w:val="0002104C"/>
    <w:rsid w:val="000211FB"/>
    <w:rsid w:val="00021233"/>
    <w:rsid w:val="000214D9"/>
    <w:rsid w:val="0002173D"/>
    <w:rsid w:val="000217B8"/>
    <w:rsid w:val="0002205B"/>
    <w:rsid w:val="00022389"/>
    <w:rsid w:val="0002268A"/>
    <w:rsid w:val="00022C6B"/>
    <w:rsid w:val="00022E5B"/>
    <w:rsid w:val="0002365B"/>
    <w:rsid w:val="00024D2A"/>
    <w:rsid w:val="0002565E"/>
    <w:rsid w:val="00026588"/>
    <w:rsid w:val="000269E4"/>
    <w:rsid w:val="00026D74"/>
    <w:rsid w:val="00027717"/>
    <w:rsid w:val="000278A6"/>
    <w:rsid w:val="0002793C"/>
    <w:rsid w:val="00027D7E"/>
    <w:rsid w:val="000307EA"/>
    <w:rsid w:val="000309B3"/>
    <w:rsid w:val="00030D13"/>
    <w:rsid w:val="00030ED7"/>
    <w:rsid w:val="00031056"/>
    <w:rsid w:val="000313F8"/>
    <w:rsid w:val="00031656"/>
    <w:rsid w:val="00031CAF"/>
    <w:rsid w:val="000321D5"/>
    <w:rsid w:val="0003248D"/>
    <w:rsid w:val="0003312B"/>
    <w:rsid w:val="000338CD"/>
    <w:rsid w:val="00033985"/>
    <w:rsid w:val="00033A43"/>
    <w:rsid w:val="00034052"/>
    <w:rsid w:val="0003485E"/>
    <w:rsid w:val="000348B1"/>
    <w:rsid w:val="000351B6"/>
    <w:rsid w:val="00035711"/>
    <w:rsid w:val="000359F6"/>
    <w:rsid w:val="00036007"/>
    <w:rsid w:val="00036595"/>
    <w:rsid w:val="00036735"/>
    <w:rsid w:val="00037096"/>
    <w:rsid w:val="000377D7"/>
    <w:rsid w:val="00037CEE"/>
    <w:rsid w:val="00037E17"/>
    <w:rsid w:val="000403D0"/>
    <w:rsid w:val="000404B6"/>
    <w:rsid w:val="00040519"/>
    <w:rsid w:val="0004063F"/>
    <w:rsid w:val="00040A52"/>
    <w:rsid w:val="00041BC5"/>
    <w:rsid w:val="00042136"/>
    <w:rsid w:val="0004265E"/>
    <w:rsid w:val="00042919"/>
    <w:rsid w:val="00042D57"/>
    <w:rsid w:val="00042FFF"/>
    <w:rsid w:val="00043658"/>
    <w:rsid w:val="00043E17"/>
    <w:rsid w:val="00044B63"/>
    <w:rsid w:val="00044F51"/>
    <w:rsid w:val="0004531B"/>
    <w:rsid w:val="000455CC"/>
    <w:rsid w:val="00045669"/>
    <w:rsid w:val="000456A4"/>
    <w:rsid w:val="00045BC4"/>
    <w:rsid w:val="00045C69"/>
    <w:rsid w:val="00046080"/>
    <w:rsid w:val="00046F8A"/>
    <w:rsid w:val="00047224"/>
    <w:rsid w:val="00047A94"/>
    <w:rsid w:val="000503DC"/>
    <w:rsid w:val="000505CD"/>
    <w:rsid w:val="00050995"/>
    <w:rsid w:val="00051B7D"/>
    <w:rsid w:val="0005224D"/>
    <w:rsid w:val="00052E7B"/>
    <w:rsid w:val="00054B39"/>
    <w:rsid w:val="0005525B"/>
    <w:rsid w:val="000557E6"/>
    <w:rsid w:val="0005603A"/>
    <w:rsid w:val="00057169"/>
    <w:rsid w:val="000572B8"/>
    <w:rsid w:val="00057D9C"/>
    <w:rsid w:val="0006021A"/>
    <w:rsid w:val="0006025C"/>
    <w:rsid w:val="00061554"/>
    <w:rsid w:val="00062AAA"/>
    <w:rsid w:val="00063B41"/>
    <w:rsid w:val="00064BE0"/>
    <w:rsid w:val="000663E9"/>
    <w:rsid w:val="0006651D"/>
    <w:rsid w:val="000713CB"/>
    <w:rsid w:val="00071412"/>
    <w:rsid w:val="00071ED7"/>
    <w:rsid w:val="00072ECD"/>
    <w:rsid w:val="00073ABD"/>
    <w:rsid w:val="00073DBD"/>
    <w:rsid w:val="000750FC"/>
    <w:rsid w:val="0007616E"/>
    <w:rsid w:val="0007634B"/>
    <w:rsid w:val="0007637E"/>
    <w:rsid w:val="00076782"/>
    <w:rsid w:val="00076E4F"/>
    <w:rsid w:val="00076ED6"/>
    <w:rsid w:val="00077416"/>
    <w:rsid w:val="00077430"/>
    <w:rsid w:val="00077B5B"/>
    <w:rsid w:val="00080E35"/>
    <w:rsid w:val="00082651"/>
    <w:rsid w:val="000827E2"/>
    <w:rsid w:val="0008309F"/>
    <w:rsid w:val="0008332C"/>
    <w:rsid w:val="0008413E"/>
    <w:rsid w:val="00084209"/>
    <w:rsid w:val="0008468C"/>
    <w:rsid w:val="000849A3"/>
    <w:rsid w:val="000849B4"/>
    <w:rsid w:val="00084A54"/>
    <w:rsid w:val="00084C5C"/>
    <w:rsid w:val="00084C8D"/>
    <w:rsid w:val="000850A7"/>
    <w:rsid w:val="00085370"/>
    <w:rsid w:val="0008544E"/>
    <w:rsid w:val="00085C98"/>
    <w:rsid w:val="00085F3A"/>
    <w:rsid w:val="000866E9"/>
    <w:rsid w:val="000870B0"/>
    <w:rsid w:val="000873EF"/>
    <w:rsid w:val="00087441"/>
    <w:rsid w:val="000874D6"/>
    <w:rsid w:val="00087525"/>
    <w:rsid w:val="0009059D"/>
    <w:rsid w:val="000916FB"/>
    <w:rsid w:val="00091ADD"/>
    <w:rsid w:val="00092475"/>
    <w:rsid w:val="00092D56"/>
    <w:rsid w:val="000938D6"/>
    <w:rsid w:val="00095030"/>
    <w:rsid w:val="000960A3"/>
    <w:rsid w:val="000965BD"/>
    <w:rsid w:val="000969C2"/>
    <w:rsid w:val="00097401"/>
    <w:rsid w:val="000975A2"/>
    <w:rsid w:val="00097825"/>
    <w:rsid w:val="000A0FF6"/>
    <w:rsid w:val="000A1DB2"/>
    <w:rsid w:val="000A21C0"/>
    <w:rsid w:val="000A22E4"/>
    <w:rsid w:val="000A25C6"/>
    <w:rsid w:val="000A27EC"/>
    <w:rsid w:val="000A3C7D"/>
    <w:rsid w:val="000A4ADA"/>
    <w:rsid w:val="000A625F"/>
    <w:rsid w:val="000A6677"/>
    <w:rsid w:val="000A6769"/>
    <w:rsid w:val="000B02A3"/>
    <w:rsid w:val="000B0817"/>
    <w:rsid w:val="000B0AD7"/>
    <w:rsid w:val="000B0EE1"/>
    <w:rsid w:val="000B143F"/>
    <w:rsid w:val="000B193D"/>
    <w:rsid w:val="000B1D0E"/>
    <w:rsid w:val="000B27D9"/>
    <w:rsid w:val="000B287D"/>
    <w:rsid w:val="000B2F7A"/>
    <w:rsid w:val="000B30FD"/>
    <w:rsid w:val="000B3C14"/>
    <w:rsid w:val="000B3C1B"/>
    <w:rsid w:val="000B46F2"/>
    <w:rsid w:val="000B4CF2"/>
    <w:rsid w:val="000B4D06"/>
    <w:rsid w:val="000B4DDD"/>
    <w:rsid w:val="000B5287"/>
    <w:rsid w:val="000B538B"/>
    <w:rsid w:val="000B5D4F"/>
    <w:rsid w:val="000B6438"/>
    <w:rsid w:val="000B64B7"/>
    <w:rsid w:val="000B6E99"/>
    <w:rsid w:val="000B7037"/>
    <w:rsid w:val="000B77D7"/>
    <w:rsid w:val="000B7883"/>
    <w:rsid w:val="000B7D0B"/>
    <w:rsid w:val="000B7EE4"/>
    <w:rsid w:val="000C0131"/>
    <w:rsid w:val="000C02B9"/>
    <w:rsid w:val="000C060B"/>
    <w:rsid w:val="000C07E1"/>
    <w:rsid w:val="000C0C64"/>
    <w:rsid w:val="000C1758"/>
    <w:rsid w:val="000C1F62"/>
    <w:rsid w:val="000C276F"/>
    <w:rsid w:val="000C2BC1"/>
    <w:rsid w:val="000C534A"/>
    <w:rsid w:val="000C63C8"/>
    <w:rsid w:val="000C641C"/>
    <w:rsid w:val="000C69EC"/>
    <w:rsid w:val="000C6A3F"/>
    <w:rsid w:val="000C78E7"/>
    <w:rsid w:val="000C7BDE"/>
    <w:rsid w:val="000C7DF6"/>
    <w:rsid w:val="000C7E4E"/>
    <w:rsid w:val="000D05F2"/>
    <w:rsid w:val="000D0D4A"/>
    <w:rsid w:val="000D0EEC"/>
    <w:rsid w:val="000D0F59"/>
    <w:rsid w:val="000D0F86"/>
    <w:rsid w:val="000D1172"/>
    <w:rsid w:val="000D1FB9"/>
    <w:rsid w:val="000D2C35"/>
    <w:rsid w:val="000D2DA0"/>
    <w:rsid w:val="000D2EDC"/>
    <w:rsid w:val="000D3570"/>
    <w:rsid w:val="000D39EB"/>
    <w:rsid w:val="000D4160"/>
    <w:rsid w:val="000D4486"/>
    <w:rsid w:val="000D5449"/>
    <w:rsid w:val="000D5D9F"/>
    <w:rsid w:val="000D5FF9"/>
    <w:rsid w:val="000D753C"/>
    <w:rsid w:val="000D7CD2"/>
    <w:rsid w:val="000E0FF0"/>
    <w:rsid w:val="000E313C"/>
    <w:rsid w:val="000E461A"/>
    <w:rsid w:val="000E53A7"/>
    <w:rsid w:val="000E5850"/>
    <w:rsid w:val="000E6AC0"/>
    <w:rsid w:val="000E7821"/>
    <w:rsid w:val="000F091A"/>
    <w:rsid w:val="000F0DA4"/>
    <w:rsid w:val="000F14EB"/>
    <w:rsid w:val="000F1909"/>
    <w:rsid w:val="000F1A02"/>
    <w:rsid w:val="000F235E"/>
    <w:rsid w:val="000F26A7"/>
    <w:rsid w:val="000F26CD"/>
    <w:rsid w:val="000F29CC"/>
    <w:rsid w:val="000F2AE5"/>
    <w:rsid w:val="000F31DF"/>
    <w:rsid w:val="000F43A7"/>
    <w:rsid w:val="000F456B"/>
    <w:rsid w:val="000F4CEF"/>
    <w:rsid w:val="000F52EA"/>
    <w:rsid w:val="000F69C3"/>
    <w:rsid w:val="000F79B8"/>
    <w:rsid w:val="000F7EF0"/>
    <w:rsid w:val="000F7F70"/>
    <w:rsid w:val="0010085A"/>
    <w:rsid w:val="00100B7E"/>
    <w:rsid w:val="00100D11"/>
    <w:rsid w:val="00100FEB"/>
    <w:rsid w:val="00101C40"/>
    <w:rsid w:val="00101D61"/>
    <w:rsid w:val="00102213"/>
    <w:rsid w:val="00102BFB"/>
    <w:rsid w:val="00102E2C"/>
    <w:rsid w:val="00102EA7"/>
    <w:rsid w:val="00102F26"/>
    <w:rsid w:val="001033D8"/>
    <w:rsid w:val="00103D96"/>
    <w:rsid w:val="001046A2"/>
    <w:rsid w:val="00104C44"/>
    <w:rsid w:val="00104C69"/>
    <w:rsid w:val="00105B31"/>
    <w:rsid w:val="00105FAC"/>
    <w:rsid w:val="001060DF"/>
    <w:rsid w:val="001061AC"/>
    <w:rsid w:val="00106622"/>
    <w:rsid w:val="0010699A"/>
    <w:rsid w:val="00107268"/>
    <w:rsid w:val="001072D3"/>
    <w:rsid w:val="00107F77"/>
    <w:rsid w:val="00110479"/>
    <w:rsid w:val="00110ED3"/>
    <w:rsid w:val="00111085"/>
    <w:rsid w:val="00111304"/>
    <w:rsid w:val="00111AAF"/>
    <w:rsid w:val="00111E6A"/>
    <w:rsid w:val="00111F73"/>
    <w:rsid w:val="0011342F"/>
    <w:rsid w:val="00113466"/>
    <w:rsid w:val="001135F9"/>
    <w:rsid w:val="00113705"/>
    <w:rsid w:val="00113F72"/>
    <w:rsid w:val="00114188"/>
    <w:rsid w:val="0011435E"/>
    <w:rsid w:val="0011443B"/>
    <w:rsid w:val="00114484"/>
    <w:rsid w:val="00114840"/>
    <w:rsid w:val="00116DC6"/>
    <w:rsid w:val="00117BD3"/>
    <w:rsid w:val="00117D10"/>
    <w:rsid w:val="00117E42"/>
    <w:rsid w:val="00120084"/>
    <w:rsid w:val="00120A05"/>
    <w:rsid w:val="00120D3E"/>
    <w:rsid w:val="001212A1"/>
    <w:rsid w:val="001215D6"/>
    <w:rsid w:val="0012174F"/>
    <w:rsid w:val="00121D9A"/>
    <w:rsid w:val="001220D7"/>
    <w:rsid w:val="00122280"/>
    <w:rsid w:val="00122340"/>
    <w:rsid w:val="00122342"/>
    <w:rsid w:val="001228BB"/>
    <w:rsid w:val="00123D80"/>
    <w:rsid w:val="00124341"/>
    <w:rsid w:val="001246DB"/>
    <w:rsid w:val="001247D9"/>
    <w:rsid w:val="00125333"/>
    <w:rsid w:val="0012551A"/>
    <w:rsid w:val="0012628E"/>
    <w:rsid w:val="001269E5"/>
    <w:rsid w:val="00126E47"/>
    <w:rsid w:val="001300ED"/>
    <w:rsid w:val="00130212"/>
    <w:rsid w:val="00130305"/>
    <w:rsid w:val="0013047B"/>
    <w:rsid w:val="00130C07"/>
    <w:rsid w:val="001317F7"/>
    <w:rsid w:val="0013272C"/>
    <w:rsid w:val="00132C7D"/>
    <w:rsid w:val="00133BCB"/>
    <w:rsid w:val="00135C4E"/>
    <w:rsid w:val="001360BD"/>
    <w:rsid w:val="0013664F"/>
    <w:rsid w:val="0013711E"/>
    <w:rsid w:val="001372F5"/>
    <w:rsid w:val="00137333"/>
    <w:rsid w:val="00137A3B"/>
    <w:rsid w:val="00137B1A"/>
    <w:rsid w:val="001407BB"/>
    <w:rsid w:val="00140819"/>
    <w:rsid w:val="00141E4C"/>
    <w:rsid w:val="001424F2"/>
    <w:rsid w:val="0014265E"/>
    <w:rsid w:val="00143104"/>
    <w:rsid w:val="00144E5F"/>
    <w:rsid w:val="00145571"/>
    <w:rsid w:val="00145A17"/>
    <w:rsid w:val="00146153"/>
    <w:rsid w:val="00146BB9"/>
    <w:rsid w:val="001471CC"/>
    <w:rsid w:val="001471D4"/>
    <w:rsid w:val="00147690"/>
    <w:rsid w:val="00147ED7"/>
    <w:rsid w:val="00151174"/>
    <w:rsid w:val="0015181E"/>
    <w:rsid w:val="00151F67"/>
    <w:rsid w:val="00152413"/>
    <w:rsid w:val="0015276F"/>
    <w:rsid w:val="0015278A"/>
    <w:rsid w:val="00153397"/>
    <w:rsid w:val="00153833"/>
    <w:rsid w:val="00154B8B"/>
    <w:rsid w:val="00155410"/>
    <w:rsid w:val="001560B5"/>
    <w:rsid w:val="00160EE4"/>
    <w:rsid w:val="001621F1"/>
    <w:rsid w:val="001628B0"/>
    <w:rsid w:val="00162B4C"/>
    <w:rsid w:val="00162BC7"/>
    <w:rsid w:val="00162EC0"/>
    <w:rsid w:val="001631D1"/>
    <w:rsid w:val="00163A50"/>
    <w:rsid w:val="00163E93"/>
    <w:rsid w:val="00163FFE"/>
    <w:rsid w:val="001641BB"/>
    <w:rsid w:val="001642C6"/>
    <w:rsid w:val="00165776"/>
    <w:rsid w:val="0016585A"/>
    <w:rsid w:val="0016645E"/>
    <w:rsid w:val="00166DCD"/>
    <w:rsid w:val="001677FA"/>
    <w:rsid w:val="00167A6A"/>
    <w:rsid w:val="0017054C"/>
    <w:rsid w:val="0017065B"/>
    <w:rsid w:val="001707FC"/>
    <w:rsid w:val="00171215"/>
    <w:rsid w:val="00172C47"/>
    <w:rsid w:val="00173280"/>
    <w:rsid w:val="0017331B"/>
    <w:rsid w:val="0017359C"/>
    <w:rsid w:val="001745FC"/>
    <w:rsid w:val="00174BCD"/>
    <w:rsid w:val="00174CB0"/>
    <w:rsid w:val="00174CCF"/>
    <w:rsid w:val="00174EED"/>
    <w:rsid w:val="00175274"/>
    <w:rsid w:val="00175786"/>
    <w:rsid w:val="00175B8A"/>
    <w:rsid w:val="001761A7"/>
    <w:rsid w:val="001767ED"/>
    <w:rsid w:val="00176800"/>
    <w:rsid w:val="00176BC0"/>
    <w:rsid w:val="00176BF3"/>
    <w:rsid w:val="00177158"/>
    <w:rsid w:val="0017772F"/>
    <w:rsid w:val="00177CD3"/>
    <w:rsid w:val="00181562"/>
    <w:rsid w:val="0018270C"/>
    <w:rsid w:val="00182EC3"/>
    <w:rsid w:val="00183519"/>
    <w:rsid w:val="00183801"/>
    <w:rsid w:val="001842B1"/>
    <w:rsid w:val="00184F3B"/>
    <w:rsid w:val="00184FF1"/>
    <w:rsid w:val="001857E2"/>
    <w:rsid w:val="001866CB"/>
    <w:rsid w:val="0018715D"/>
    <w:rsid w:val="00187457"/>
    <w:rsid w:val="00187B38"/>
    <w:rsid w:val="00187E53"/>
    <w:rsid w:val="00190B1C"/>
    <w:rsid w:val="00191759"/>
    <w:rsid w:val="0019183F"/>
    <w:rsid w:val="00191FB5"/>
    <w:rsid w:val="001930E8"/>
    <w:rsid w:val="00193401"/>
    <w:rsid w:val="0019373D"/>
    <w:rsid w:val="001939C9"/>
    <w:rsid w:val="0019426D"/>
    <w:rsid w:val="001942EB"/>
    <w:rsid w:val="00194530"/>
    <w:rsid w:val="00194596"/>
    <w:rsid w:val="001946F1"/>
    <w:rsid w:val="00194A65"/>
    <w:rsid w:val="0019504A"/>
    <w:rsid w:val="001954EF"/>
    <w:rsid w:val="0019555F"/>
    <w:rsid w:val="00195C4B"/>
    <w:rsid w:val="00195FAC"/>
    <w:rsid w:val="00196140"/>
    <w:rsid w:val="00196577"/>
    <w:rsid w:val="001969AF"/>
    <w:rsid w:val="00196C0B"/>
    <w:rsid w:val="0019746F"/>
    <w:rsid w:val="00197494"/>
    <w:rsid w:val="001978D4"/>
    <w:rsid w:val="001A034A"/>
    <w:rsid w:val="001A0683"/>
    <w:rsid w:val="001A188C"/>
    <w:rsid w:val="001A1CC0"/>
    <w:rsid w:val="001A1E64"/>
    <w:rsid w:val="001A2E73"/>
    <w:rsid w:val="001A3803"/>
    <w:rsid w:val="001A3ADD"/>
    <w:rsid w:val="001A3D35"/>
    <w:rsid w:val="001A3F81"/>
    <w:rsid w:val="001A4CC8"/>
    <w:rsid w:val="001A5234"/>
    <w:rsid w:val="001A615B"/>
    <w:rsid w:val="001A66B3"/>
    <w:rsid w:val="001A6EE0"/>
    <w:rsid w:val="001B0728"/>
    <w:rsid w:val="001B127C"/>
    <w:rsid w:val="001B1AA4"/>
    <w:rsid w:val="001B1FF2"/>
    <w:rsid w:val="001B221E"/>
    <w:rsid w:val="001B2315"/>
    <w:rsid w:val="001B2637"/>
    <w:rsid w:val="001B2FDA"/>
    <w:rsid w:val="001B3039"/>
    <w:rsid w:val="001B3829"/>
    <w:rsid w:val="001B4154"/>
    <w:rsid w:val="001B4568"/>
    <w:rsid w:val="001B4729"/>
    <w:rsid w:val="001B48E5"/>
    <w:rsid w:val="001B4CE5"/>
    <w:rsid w:val="001B5CCB"/>
    <w:rsid w:val="001B6B59"/>
    <w:rsid w:val="001B767C"/>
    <w:rsid w:val="001C0BDE"/>
    <w:rsid w:val="001C0CB4"/>
    <w:rsid w:val="001C1417"/>
    <w:rsid w:val="001C16F2"/>
    <w:rsid w:val="001C2EF8"/>
    <w:rsid w:val="001C4113"/>
    <w:rsid w:val="001C4685"/>
    <w:rsid w:val="001C604B"/>
    <w:rsid w:val="001C6140"/>
    <w:rsid w:val="001C687F"/>
    <w:rsid w:val="001C739E"/>
    <w:rsid w:val="001C779A"/>
    <w:rsid w:val="001C7AFB"/>
    <w:rsid w:val="001C7C11"/>
    <w:rsid w:val="001D01CA"/>
    <w:rsid w:val="001D15DE"/>
    <w:rsid w:val="001D1E3E"/>
    <w:rsid w:val="001D25C9"/>
    <w:rsid w:val="001D2774"/>
    <w:rsid w:val="001D28DC"/>
    <w:rsid w:val="001D3C82"/>
    <w:rsid w:val="001D419B"/>
    <w:rsid w:val="001D41C3"/>
    <w:rsid w:val="001D4946"/>
    <w:rsid w:val="001D5A65"/>
    <w:rsid w:val="001D5E55"/>
    <w:rsid w:val="001D6DC3"/>
    <w:rsid w:val="001D7623"/>
    <w:rsid w:val="001D7862"/>
    <w:rsid w:val="001E00A2"/>
    <w:rsid w:val="001E04AC"/>
    <w:rsid w:val="001E0BEA"/>
    <w:rsid w:val="001E127F"/>
    <w:rsid w:val="001E1465"/>
    <w:rsid w:val="001E1C3D"/>
    <w:rsid w:val="001E255B"/>
    <w:rsid w:val="001E2F2F"/>
    <w:rsid w:val="001E4478"/>
    <w:rsid w:val="001E45A4"/>
    <w:rsid w:val="001E4612"/>
    <w:rsid w:val="001E4755"/>
    <w:rsid w:val="001E4CBD"/>
    <w:rsid w:val="001E4CD2"/>
    <w:rsid w:val="001E53CE"/>
    <w:rsid w:val="001E585F"/>
    <w:rsid w:val="001E6DDC"/>
    <w:rsid w:val="001E71BE"/>
    <w:rsid w:val="001E7898"/>
    <w:rsid w:val="001F04CA"/>
    <w:rsid w:val="001F0BFF"/>
    <w:rsid w:val="001F18B6"/>
    <w:rsid w:val="001F1CCA"/>
    <w:rsid w:val="001F2239"/>
    <w:rsid w:val="001F2726"/>
    <w:rsid w:val="001F2AE9"/>
    <w:rsid w:val="001F47E0"/>
    <w:rsid w:val="001F4C5F"/>
    <w:rsid w:val="001F4DA5"/>
    <w:rsid w:val="001F5E86"/>
    <w:rsid w:val="001F651C"/>
    <w:rsid w:val="001F6BBA"/>
    <w:rsid w:val="001F7A16"/>
    <w:rsid w:val="001F7E74"/>
    <w:rsid w:val="0020028D"/>
    <w:rsid w:val="002015D1"/>
    <w:rsid w:val="002015D8"/>
    <w:rsid w:val="002018F2"/>
    <w:rsid w:val="00201AF8"/>
    <w:rsid w:val="002022CC"/>
    <w:rsid w:val="00202C87"/>
    <w:rsid w:val="00203156"/>
    <w:rsid w:val="00203E49"/>
    <w:rsid w:val="00204E62"/>
    <w:rsid w:val="00204E6A"/>
    <w:rsid w:val="00205903"/>
    <w:rsid w:val="00205B53"/>
    <w:rsid w:val="00206820"/>
    <w:rsid w:val="0020743C"/>
    <w:rsid w:val="00207CD4"/>
    <w:rsid w:val="002101B8"/>
    <w:rsid w:val="00210221"/>
    <w:rsid w:val="00210F69"/>
    <w:rsid w:val="002113CE"/>
    <w:rsid w:val="00211D4C"/>
    <w:rsid w:val="0021266C"/>
    <w:rsid w:val="0021287E"/>
    <w:rsid w:val="00212A30"/>
    <w:rsid w:val="0021390B"/>
    <w:rsid w:val="00213924"/>
    <w:rsid w:val="00213936"/>
    <w:rsid w:val="00214133"/>
    <w:rsid w:val="00214135"/>
    <w:rsid w:val="0021559F"/>
    <w:rsid w:val="00215EB9"/>
    <w:rsid w:val="0021630B"/>
    <w:rsid w:val="002165B7"/>
    <w:rsid w:val="00216B51"/>
    <w:rsid w:val="00216F36"/>
    <w:rsid w:val="0021743E"/>
    <w:rsid w:val="0021777D"/>
    <w:rsid w:val="00220BAC"/>
    <w:rsid w:val="002211BD"/>
    <w:rsid w:val="00221258"/>
    <w:rsid w:val="002218FD"/>
    <w:rsid w:val="002220AF"/>
    <w:rsid w:val="0022222E"/>
    <w:rsid w:val="00222341"/>
    <w:rsid w:val="00223229"/>
    <w:rsid w:val="00223918"/>
    <w:rsid w:val="002239E1"/>
    <w:rsid w:val="002241EB"/>
    <w:rsid w:val="002242C3"/>
    <w:rsid w:val="00224755"/>
    <w:rsid w:val="002254C5"/>
    <w:rsid w:val="00226015"/>
    <w:rsid w:val="00226837"/>
    <w:rsid w:val="00226BE1"/>
    <w:rsid w:val="00226CE6"/>
    <w:rsid w:val="00226DD0"/>
    <w:rsid w:val="00226F7F"/>
    <w:rsid w:val="00230465"/>
    <w:rsid w:val="0023067A"/>
    <w:rsid w:val="00230D7C"/>
    <w:rsid w:val="002314AC"/>
    <w:rsid w:val="002329FD"/>
    <w:rsid w:val="0023366B"/>
    <w:rsid w:val="002339E1"/>
    <w:rsid w:val="002344DE"/>
    <w:rsid w:val="00235173"/>
    <w:rsid w:val="00235738"/>
    <w:rsid w:val="0023576A"/>
    <w:rsid w:val="00236E35"/>
    <w:rsid w:val="002379F2"/>
    <w:rsid w:val="00237DED"/>
    <w:rsid w:val="00240A3A"/>
    <w:rsid w:val="00240CB5"/>
    <w:rsid w:val="00240E01"/>
    <w:rsid w:val="00240E4F"/>
    <w:rsid w:val="002411D6"/>
    <w:rsid w:val="002414EF"/>
    <w:rsid w:val="00241549"/>
    <w:rsid w:val="00242238"/>
    <w:rsid w:val="00242C14"/>
    <w:rsid w:val="00242CAF"/>
    <w:rsid w:val="00242DEE"/>
    <w:rsid w:val="00242E48"/>
    <w:rsid w:val="00244048"/>
    <w:rsid w:val="00244659"/>
    <w:rsid w:val="00244E75"/>
    <w:rsid w:val="00245336"/>
    <w:rsid w:val="00245B28"/>
    <w:rsid w:val="00245C3C"/>
    <w:rsid w:val="0024617A"/>
    <w:rsid w:val="00246CEC"/>
    <w:rsid w:val="00247259"/>
    <w:rsid w:val="0024753C"/>
    <w:rsid w:val="00247911"/>
    <w:rsid w:val="0025092B"/>
    <w:rsid w:val="002521F4"/>
    <w:rsid w:val="0025221E"/>
    <w:rsid w:val="002527FD"/>
    <w:rsid w:val="00252A2C"/>
    <w:rsid w:val="002532BE"/>
    <w:rsid w:val="00253BCE"/>
    <w:rsid w:val="00253C2E"/>
    <w:rsid w:val="00253E5C"/>
    <w:rsid w:val="00254555"/>
    <w:rsid w:val="00254840"/>
    <w:rsid w:val="00255777"/>
    <w:rsid w:val="002572DD"/>
    <w:rsid w:val="00257544"/>
    <w:rsid w:val="00260CC1"/>
    <w:rsid w:val="00260FDA"/>
    <w:rsid w:val="00261343"/>
    <w:rsid w:val="002616D5"/>
    <w:rsid w:val="0026208C"/>
    <w:rsid w:val="0026254A"/>
    <w:rsid w:val="0026303A"/>
    <w:rsid w:val="00263C2B"/>
    <w:rsid w:val="0026447E"/>
    <w:rsid w:val="00264953"/>
    <w:rsid w:val="00264A3B"/>
    <w:rsid w:val="0026540A"/>
    <w:rsid w:val="0026576E"/>
    <w:rsid w:val="00265946"/>
    <w:rsid w:val="00266BAB"/>
    <w:rsid w:val="00266E55"/>
    <w:rsid w:val="00267957"/>
    <w:rsid w:val="00270682"/>
    <w:rsid w:val="00270872"/>
    <w:rsid w:val="00270D43"/>
    <w:rsid w:val="0027228B"/>
    <w:rsid w:val="002730F8"/>
    <w:rsid w:val="00273475"/>
    <w:rsid w:val="00273478"/>
    <w:rsid w:val="0027370C"/>
    <w:rsid w:val="0027402B"/>
    <w:rsid w:val="002748EA"/>
    <w:rsid w:val="00275596"/>
    <w:rsid w:val="00275C8B"/>
    <w:rsid w:val="00275D79"/>
    <w:rsid w:val="00276818"/>
    <w:rsid w:val="00276ABB"/>
    <w:rsid w:val="00276B8D"/>
    <w:rsid w:val="00277203"/>
    <w:rsid w:val="002775AE"/>
    <w:rsid w:val="00277BFB"/>
    <w:rsid w:val="00280025"/>
    <w:rsid w:val="002803A9"/>
    <w:rsid w:val="00280425"/>
    <w:rsid w:val="00280FE2"/>
    <w:rsid w:val="0028113B"/>
    <w:rsid w:val="002811A0"/>
    <w:rsid w:val="002813A1"/>
    <w:rsid w:val="00282593"/>
    <w:rsid w:val="002825FB"/>
    <w:rsid w:val="0028269D"/>
    <w:rsid w:val="002826B7"/>
    <w:rsid w:val="00282BE6"/>
    <w:rsid w:val="0028314E"/>
    <w:rsid w:val="0028355B"/>
    <w:rsid w:val="0028423A"/>
    <w:rsid w:val="00284D35"/>
    <w:rsid w:val="002850F9"/>
    <w:rsid w:val="0028641F"/>
    <w:rsid w:val="00286E8E"/>
    <w:rsid w:val="00286F0B"/>
    <w:rsid w:val="00287838"/>
    <w:rsid w:val="00287DB2"/>
    <w:rsid w:val="00290CCB"/>
    <w:rsid w:val="00290CE4"/>
    <w:rsid w:val="002924CB"/>
    <w:rsid w:val="00292EEF"/>
    <w:rsid w:val="002931A5"/>
    <w:rsid w:val="00293A76"/>
    <w:rsid w:val="00293D6E"/>
    <w:rsid w:val="0029406D"/>
    <w:rsid w:val="00294A89"/>
    <w:rsid w:val="002952FC"/>
    <w:rsid w:val="00295A2D"/>
    <w:rsid w:val="00296189"/>
    <w:rsid w:val="00296CB8"/>
    <w:rsid w:val="00296FD5"/>
    <w:rsid w:val="0029789E"/>
    <w:rsid w:val="00297C25"/>
    <w:rsid w:val="002A01D9"/>
    <w:rsid w:val="002A0CE5"/>
    <w:rsid w:val="002A1800"/>
    <w:rsid w:val="002A19BB"/>
    <w:rsid w:val="002A2817"/>
    <w:rsid w:val="002A2C46"/>
    <w:rsid w:val="002A3078"/>
    <w:rsid w:val="002A3A57"/>
    <w:rsid w:val="002A3C6D"/>
    <w:rsid w:val="002A41E0"/>
    <w:rsid w:val="002A4643"/>
    <w:rsid w:val="002A4D8D"/>
    <w:rsid w:val="002A5144"/>
    <w:rsid w:val="002A597F"/>
    <w:rsid w:val="002A5C4C"/>
    <w:rsid w:val="002A5FF6"/>
    <w:rsid w:val="002A5FFC"/>
    <w:rsid w:val="002A7465"/>
    <w:rsid w:val="002A79CB"/>
    <w:rsid w:val="002A7EDB"/>
    <w:rsid w:val="002B005B"/>
    <w:rsid w:val="002B07D3"/>
    <w:rsid w:val="002B1AA0"/>
    <w:rsid w:val="002B2677"/>
    <w:rsid w:val="002B321E"/>
    <w:rsid w:val="002B369D"/>
    <w:rsid w:val="002B3AD9"/>
    <w:rsid w:val="002B3BDC"/>
    <w:rsid w:val="002B4E89"/>
    <w:rsid w:val="002B5FFD"/>
    <w:rsid w:val="002B6335"/>
    <w:rsid w:val="002B688A"/>
    <w:rsid w:val="002B6E42"/>
    <w:rsid w:val="002B7701"/>
    <w:rsid w:val="002B777D"/>
    <w:rsid w:val="002C00F6"/>
    <w:rsid w:val="002C0484"/>
    <w:rsid w:val="002C059B"/>
    <w:rsid w:val="002C0FEF"/>
    <w:rsid w:val="002C0FFF"/>
    <w:rsid w:val="002C11F0"/>
    <w:rsid w:val="002C13D6"/>
    <w:rsid w:val="002C1E55"/>
    <w:rsid w:val="002C26AA"/>
    <w:rsid w:val="002C2EF5"/>
    <w:rsid w:val="002C2F8E"/>
    <w:rsid w:val="002C4AA2"/>
    <w:rsid w:val="002C7318"/>
    <w:rsid w:val="002C73AA"/>
    <w:rsid w:val="002C7AD8"/>
    <w:rsid w:val="002D073D"/>
    <w:rsid w:val="002D2156"/>
    <w:rsid w:val="002D2413"/>
    <w:rsid w:val="002D2782"/>
    <w:rsid w:val="002D288B"/>
    <w:rsid w:val="002D29B5"/>
    <w:rsid w:val="002D2ECB"/>
    <w:rsid w:val="002D2FD5"/>
    <w:rsid w:val="002D349D"/>
    <w:rsid w:val="002D3C97"/>
    <w:rsid w:val="002D3E27"/>
    <w:rsid w:val="002D4019"/>
    <w:rsid w:val="002D42B7"/>
    <w:rsid w:val="002D4408"/>
    <w:rsid w:val="002D4FBE"/>
    <w:rsid w:val="002D67C8"/>
    <w:rsid w:val="002D6C02"/>
    <w:rsid w:val="002D7077"/>
    <w:rsid w:val="002D7097"/>
    <w:rsid w:val="002D7FD1"/>
    <w:rsid w:val="002E113B"/>
    <w:rsid w:val="002E218F"/>
    <w:rsid w:val="002E3993"/>
    <w:rsid w:val="002E4433"/>
    <w:rsid w:val="002E52F3"/>
    <w:rsid w:val="002E5641"/>
    <w:rsid w:val="002E5A10"/>
    <w:rsid w:val="002E72EF"/>
    <w:rsid w:val="002E7A62"/>
    <w:rsid w:val="002E7DEA"/>
    <w:rsid w:val="002F08CE"/>
    <w:rsid w:val="002F183B"/>
    <w:rsid w:val="002F275D"/>
    <w:rsid w:val="002F32D3"/>
    <w:rsid w:val="002F3342"/>
    <w:rsid w:val="002F3346"/>
    <w:rsid w:val="002F35C6"/>
    <w:rsid w:val="002F3638"/>
    <w:rsid w:val="002F3C1B"/>
    <w:rsid w:val="002F3C9B"/>
    <w:rsid w:val="002F3CBA"/>
    <w:rsid w:val="002F3EE8"/>
    <w:rsid w:val="002F5234"/>
    <w:rsid w:val="002F5939"/>
    <w:rsid w:val="002F6576"/>
    <w:rsid w:val="002F69CE"/>
    <w:rsid w:val="002F6E4A"/>
    <w:rsid w:val="002F71BB"/>
    <w:rsid w:val="00301174"/>
    <w:rsid w:val="003013D5"/>
    <w:rsid w:val="003015C3"/>
    <w:rsid w:val="003016E1"/>
    <w:rsid w:val="0030187C"/>
    <w:rsid w:val="00302115"/>
    <w:rsid w:val="00302439"/>
    <w:rsid w:val="003024B3"/>
    <w:rsid w:val="0030298F"/>
    <w:rsid w:val="00302D41"/>
    <w:rsid w:val="0030323F"/>
    <w:rsid w:val="00303D8B"/>
    <w:rsid w:val="003042AA"/>
    <w:rsid w:val="003048C4"/>
    <w:rsid w:val="0030532E"/>
    <w:rsid w:val="00305671"/>
    <w:rsid w:val="00305FE8"/>
    <w:rsid w:val="003062B8"/>
    <w:rsid w:val="0030652B"/>
    <w:rsid w:val="003068A3"/>
    <w:rsid w:val="00306C66"/>
    <w:rsid w:val="003075C3"/>
    <w:rsid w:val="00307CAA"/>
    <w:rsid w:val="00310005"/>
    <w:rsid w:val="003101D7"/>
    <w:rsid w:val="00310897"/>
    <w:rsid w:val="003113AF"/>
    <w:rsid w:val="0031284E"/>
    <w:rsid w:val="00312932"/>
    <w:rsid w:val="00313F03"/>
    <w:rsid w:val="003141F3"/>
    <w:rsid w:val="0031429C"/>
    <w:rsid w:val="00314E88"/>
    <w:rsid w:val="00314F3C"/>
    <w:rsid w:val="00315A9D"/>
    <w:rsid w:val="00315D04"/>
    <w:rsid w:val="00316102"/>
    <w:rsid w:val="00316279"/>
    <w:rsid w:val="003162C9"/>
    <w:rsid w:val="003169DA"/>
    <w:rsid w:val="00316BAB"/>
    <w:rsid w:val="00316C9D"/>
    <w:rsid w:val="0031785B"/>
    <w:rsid w:val="00321310"/>
    <w:rsid w:val="003214B5"/>
    <w:rsid w:val="00321814"/>
    <w:rsid w:val="003225C5"/>
    <w:rsid w:val="00322F36"/>
    <w:rsid w:val="00322FA8"/>
    <w:rsid w:val="00323B85"/>
    <w:rsid w:val="00323CDB"/>
    <w:rsid w:val="00324C3B"/>
    <w:rsid w:val="0032575C"/>
    <w:rsid w:val="00325EC2"/>
    <w:rsid w:val="0032626E"/>
    <w:rsid w:val="00326C94"/>
    <w:rsid w:val="00326CB7"/>
    <w:rsid w:val="00330B8E"/>
    <w:rsid w:val="0033152C"/>
    <w:rsid w:val="00331B32"/>
    <w:rsid w:val="00332128"/>
    <w:rsid w:val="00332574"/>
    <w:rsid w:val="00332F62"/>
    <w:rsid w:val="003334BA"/>
    <w:rsid w:val="0033383D"/>
    <w:rsid w:val="003341BB"/>
    <w:rsid w:val="003351AD"/>
    <w:rsid w:val="00335294"/>
    <w:rsid w:val="00335807"/>
    <w:rsid w:val="00335FCE"/>
    <w:rsid w:val="00336372"/>
    <w:rsid w:val="003372F6"/>
    <w:rsid w:val="00342332"/>
    <w:rsid w:val="00342BE0"/>
    <w:rsid w:val="00342C0E"/>
    <w:rsid w:val="003432FC"/>
    <w:rsid w:val="00343DFC"/>
    <w:rsid w:val="00344C6C"/>
    <w:rsid w:val="00345721"/>
    <w:rsid w:val="00345EFB"/>
    <w:rsid w:val="00346150"/>
    <w:rsid w:val="00346887"/>
    <w:rsid w:val="00347475"/>
    <w:rsid w:val="00347FE8"/>
    <w:rsid w:val="0035007D"/>
    <w:rsid w:val="00350A27"/>
    <w:rsid w:val="00350E9D"/>
    <w:rsid w:val="00351539"/>
    <w:rsid w:val="0035158E"/>
    <w:rsid w:val="003516C7"/>
    <w:rsid w:val="003518C5"/>
    <w:rsid w:val="00351EB2"/>
    <w:rsid w:val="00353DB7"/>
    <w:rsid w:val="00354F4D"/>
    <w:rsid w:val="00355393"/>
    <w:rsid w:val="003555B6"/>
    <w:rsid w:val="003559B4"/>
    <w:rsid w:val="00356C81"/>
    <w:rsid w:val="003576C7"/>
    <w:rsid w:val="003579E1"/>
    <w:rsid w:val="00357E29"/>
    <w:rsid w:val="003600AA"/>
    <w:rsid w:val="003616F1"/>
    <w:rsid w:val="00361C12"/>
    <w:rsid w:val="00361FAF"/>
    <w:rsid w:val="0036224B"/>
    <w:rsid w:val="003627D1"/>
    <w:rsid w:val="00362DF8"/>
    <w:rsid w:val="0036361B"/>
    <w:rsid w:val="003638FC"/>
    <w:rsid w:val="00364B61"/>
    <w:rsid w:val="0036502B"/>
    <w:rsid w:val="00365301"/>
    <w:rsid w:val="00365929"/>
    <w:rsid w:val="0036664C"/>
    <w:rsid w:val="00366694"/>
    <w:rsid w:val="00366D08"/>
    <w:rsid w:val="003675EC"/>
    <w:rsid w:val="0036792C"/>
    <w:rsid w:val="00370494"/>
    <w:rsid w:val="003704EE"/>
    <w:rsid w:val="00370536"/>
    <w:rsid w:val="00370D3B"/>
    <w:rsid w:val="00371952"/>
    <w:rsid w:val="00372682"/>
    <w:rsid w:val="00373E1D"/>
    <w:rsid w:val="0037448E"/>
    <w:rsid w:val="003747E5"/>
    <w:rsid w:val="0037483D"/>
    <w:rsid w:val="003748A7"/>
    <w:rsid w:val="00375D72"/>
    <w:rsid w:val="00376792"/>
    <w:rsid w:val="00377162"/>
    <w:rsid w:val="00380259"/>
    <w:rsid w:val="00380718"/>
    <w:rsid w:val="0038198F"/>
    <w:rsid w:val="00381E2D"/>
    <w:rsid w:val="00381E59"/>
    <w:rsid w:val="00382388"/>
    <w:rsid w:val="003827AD"/>
    <w:rsid w:val="00383D58"/>
    <w:rsid w:val="00385156"/>
    <w:rsid w:val="003852AC"/>
    <w:rsid w:val="0038651C"/>
    <w:rsid w:val="00387D8F"/>
    <w:rsid w:val="00387DD0"/>
    <w:rsid w:val="00387DED"/>
    <w:rsid w:val="00387F22"/>
    <w:rsid w:val="0039064E"/>
    <w:rsid w:val="00391678"/>
    <w:rsid w:val="0039189D"/>
    <w:rsid w:val="003919D1"/>
    <w:rsid w:val="00391F9E"/>
    <w:rsid w:val="00392593"/>
    <w:rsid w:val="0039270B"/>
    <w:rsid w:val="0039292F"/>
    <w:rsid w:val="00392A41"/>
    <w:rsid w:val="00393AD7"/>
    <w:rsid w:val="003942A0"/>
    <w:rsid w:val="003945B0"/>
    <w:rsid w:val="00394C2F"/>
    <w:rsid w:val="003950CC"/>
    <w:rsid w:val="003957CA"/>
    <w:rsid w:val="00395F9A"/>
    <w:rsid w:val="00396215"/>
    <w:rsid w:val="003962AA"/>
    <w:rsid w:val="0039632C"/>
    <w:rsid w:val="003967FA"/>
    <w:rsid w:val="003A0382"/>
    <w:rsid w:val="003A0653"/>
    <w:rsid w:val="003A0BC7"/>
    <w:rsid w:val="003A13C4"/>
    <w:rsid w:val="003A168C"/>
    <w:rsid w:val="003A175D"/>
    <w:rsid w:val="003A18DD"/>
    <w:rsid w:val="003A215F"/>
    <w:rsid w:val="003A2368"/>
    <w:rsid w:val="003A2CFF"/>
    <w:rsid w:val="003A3643"/>
    <w:rsid w:val="003A3B48"/>
    <w:rsid w:val="003A3E8B"/>
    <w:rsid w:val="003A492C"/>
    <w:rsid w:val="003A5068"/>
    <w:rsid w:val="003A5091"/>
    <w:rsid w:val="003A51E5"/>
    <w:rsid w:val="003A55FA"/>
    <w:rsid w:val="003A5CAD"/>
    <w:rsid w:val="003A5F82"/>
    <w:rsid w:val="003A65FB"/>
    <w:rsid w:val="003A701E"/>
    <w:rsid w:val="003A709B"/>
    <w:rsid w:val="003A73D0"/>
    <w:rsid w:val="003A7479"/>
    <w:rsid w:val="003B0232"/>
    <w:rsid w:val="003B0272"/>
    <w:rsid w:val="003B0DC9"/>
    <w:rsid w:val="003B0E17"/>
    <w:rsid w:val="003B1A9F"/>
    <w:rsid w:val="003B1D63"/>
    <w:rsid w:val="003B2137"/>
    <w:rsid w:val="003B2638"/>
    <w:rsid w:val="003B2DC8"/>
    <w:rsid w:val="003B3338"/>
    <w:rsid w:val="003B4CFA"/>
    <w:rsid w:val="003B4D77"/>
    <w:rsid w:val="003B4EF6"/>
    <w:rsid w:val="003B5456"/>
    <w:rsid w:val="003B5D29"/>
    <w:rsid w:val="003B5F64"/>
    <w:rsid w:val="003B71EA"/>
    <w:rsid w:val="003B7CB0"/>
    <w:rsid w:val="003B7F1A"/>
    <w:rsid w:val="003C0BFE"/>
    <w:rsid w:val="003C0D69"/>
    <w:rsid w:val="003C1A65"/>
    <w:rsid w:val="003C1B0B"/>
    <w:rsid w:val="003C2AC4"/>
    <w:rsid w:val="003C3630"/>
    <w:rsid w:val="003C4333"/>
    <w:rsid w:val="003C43DC"/>
    <w:rsid w:val="003C4D13"/>
    <w:rsid w:val="003C5057"/>
    <w:rsid w:val="003C5982"/>
    <w:rsid w:val="003C5994"/>
    <w:rsid w:val="003C5A14"/>
    <w:rsid w:val="003C62D8"/>
    <w:rsid w:val="003C7BCD"/>
    <w:rsid w:val="003D041E"/>
    <w:rsid w:val="003D0875"/>
    <w:rsid w:val="003D14A3"/>
    <w:rsid w:val="003D1869"/>
    <w:rsid w:val="003D1C67"/>
    <w:rsid w:val="003D1E9F"/>
    <w:rsid w:val="003D200E"/>
    <w:rsid w:val="003D38C2"/>
    <w:rsid w:val="003D3CBF"/>
    <w:rsid w:val="003D4AA9"/>
    <w:rsid w:val="003D4DCD"/>
    <w:rsid w:val="003D51DA"/>
    <w:rsid w:val="003D54F0"/>
    <w:rsid w:val="003D55A9"/>
    <w:rsid w:val="003D5EF0"/>
    <w:rsid w:val="003D607F"/>
    <w:rsid w:val="003D65FA"/>
    <w:rsid w:val="003D66FC"/>
    <w:rsid w:val="003D698B"/>
    <w:rsid w:val="003D7F1B"/>
    <w:rsid w:val="003E03F1"/>
    <w:rsid w:val="003E0430"/>
    <w:rsid w:val="003E1355"/>
    <w:rsid w:val="003E1496"/>
    <w:rsid w:val="003E1D49"/>
    <w:rsid w:val="003E20EB"/>
    <w:rsid w:val="003E370B"/>
    <w:rsid w:val="003E3DCE"/>
    <w:rsid w:val="003E3F27"/>
    <w:rsid w:val="003E5334"/>
    <w:rsid w:val="003E546B"/>
    <w:rsid w:val="003E5719"/>
    <w:rsid w:val="003E6198"/>
    <w:rsid w:val="003E69C2"/>
    <w:rsid w:val="003E6A7E"/>
    <w:rsid w:val="003E6BBB"/>
    <w:rsid w:val="003E6C3E"/>
    <w:rsid w:val="003E7098"/>
    <w:rsid w:val="003E7512"/>
    <w:rsid w:val="003E7ABC"/>
    <w:rsid w:val="003E7EC6"/>
    <w:rsid w:val="003E7FD1"/>
    <w:rsid w:val="003F0E1D"/>
    <w:rsid w:val="003F135C"/>
    <w:rsid w:val="003F1988"/>
    <w:rsid w:val="003F1BC7"/>
    <w:rsid w:val="003F21DE"/>
    <w:rsid w:val="003F35ED"/>
    <w:rsid w:val="003F3B57"/>
    <w:rsid w:val="003F499C"/>
    <w:rsid w:val="003F4CB0"/>
    <w:rsid w:val="003F565F"/>
    <w:rsid w:val="003F56F6"/>
    <w:rsid w:val="003F6563"/>
    <w:rsid w:val="003F7697"/>
    <w:rsid w:val="003F7751"/>
    <w:rsid w:val="003F7A97"/>
    <w:rsid w:val="0040055F"/>
    <w:rsid w:val="00401713"/>
    <w:rsid w:val="004018C2"/>
    <w:rsid w:val="00402746"/>
    <w:rsid w:val="00402ECF"/>
    <w:rsid w:val="00404922"/>
    <w:rsid w:val="00405BB8"/>
    <w:rsid w:val="00406913"/>
    <w:rsid w:val="00407AE9"/>
    <w:rsid w:val="00410076"/>
    <w:rsid w:val="00410BF5"/>
    <w:rsid w:val="00411400"/>
    <w:rsid w:val="00411B1F"/>
    <w:rsid w:val="00412C6A"/>
    <w:rsid w:val="00413337"/>
    <w:rsid w:val="004134E0"/>
    <w:rsid w:val="00413AD9"/>
    <w:rsid w:val="00414202"/>
    <w:rsid w:val="0041448C"/>
    <w:rsid w:val="00414B04"/>
    <w:rsid w:val="00414B8B"/>
    <w:rsid w:val="00414FB1"/>
    <w:rsid w:val="00416A63"/>
    <w:rsid w:val="004170CA"/>
    <w:rsid w:val="00417596"/>
    <w:rsid w:val="00417ECD"/>
    <w:rsid w:val="0042004B"/>
    <w:rsid w:val="004202EC"/>
    <w:rsid w:val="00420B0C"/>
    <w:rsid w:val="00421469"/>
    <w:rsid w:val="00421751"/>
    <w:rsid w:val="00421DAA"/>
    <w:rsid w:val="00422078"/>
    <w:rsid w:val="0042260F"/>
    <w:rsid w:val="00422A03"/>
    <w:rsid w:val="00423F3F"/>
    <w:rsid w:val="004252C7"/>
    <w:rsid w:val="00425EC0"/>
    <w:rsid w:val="0042710D"/>
    <w:rsid w:val="0042712D"/>
    <w:rsid w:val="00427C2B"/>
    <w:rsid w:val="00427DD9"/>
    <w:rsid w:val="0043036F"/>
    <w:rsid w:val="00431EF0"/>
    <w:rsid w:val="004320BA"/>
    <w:rsid w:val="00432F74"/>
    <w:rsid w:val="004333B3"/>
    <w:rsid w:val="004334AD"/>
    <w:rsid w:val="004337FB"/>
    <w:rsid w:val="00433834"/>
    <w:rsid w:val="00433B93"/>
    <w:rsid w:val="004341D0"/>
    <w:rsid w:val="004342DD"/>
    <w:rsid w:val="004351FC"/>
    <w:rsid w:val="00435357"/>
    <w:rsid w:val="00436137"/>
    <w:rsid w:val="00436203"/>
    <w:rsid w:val="00436348"/>
    <w:rsid w:val="004363E0"/>
    <w:rsid w:val="00436B8A"/>
    <w:rsid w:val="00437014"/>
    <w:rsid w:val="004401EA"/>
    <w:rsid w:val="00441037"/>
    <w:rsid w:val="0044131B"/>
    <w:rsid w:val="0044160D"/>
    <w:rsid w:val="00441B29"/>
    <w:rsid w:val="00441C32"/>
    <w:rsid w:val="00441D9D"/>
    <w:rsid w:val="00442399"/>
    <w:rsid w:val="004428B3"/>
    <w:rsid w:val="00443DE3"/>
    <w:rsid w:val="00444632"/>
    <w:rsid w:val="0044526F"/>
    <w:rsid w:val="00445E10"/>
    <w:rsid w:val="00446225"/>
    <w:rsid w:val="0044648C"/>
    <w:rsid w:val="00446D68"/>
    <w:rsid w:val="00447597"/>
    <w:rsid w:val="00447C63"/>
    <w:rsid w:val="00447D09"/>
    <w:rsid w:val="00450513"/>
    <w:rsid w:val="00450954"/>
    <w:rsid w:val="00450B57"/>
    <w:rsid w:val="00451119"/>
    <w:rsid w:val="004511BB"/>
    <w:rsid w:val="00452106"/>
    <w:rsid w:val="004529CC"/>
    <w:rsid w:val="00452C9A"/>
    <w:rsid w:val="00453006"/>
    <w:rsid w:val="004568CF"/>
    <w:rsid w:val="004568F7"/>
    <w:rsid w:val="0045695C"/>
    <w:rsid w:val="00456E82"/>
    <w:rsid w:val="00457ABB"/>
    <w:rsid w:val="00460048"/>
    <w:rsid w:val="00461195"/>
    <w:rsid w:val="004613D9"/>
    <w:rsid w:val="004622EB"/>
    <w:rsid w:val="0046236C"/>
    <w:rsid w:val="0046260C"/>
    <w:rsid w:val="00462704"/>
    <w:rsid w:val="00462A44"/>
    <w:rsid w:val="004637DD"/>
    <w:rsid w:val="0046401F"/>
    <w:rsid w:val="00464142"/>
    <w:rsid w:val="0046433C"/>
    <w:rsid w:val="0046438E"/>
    <w:rsid w:val="004660E9"/>
    <w:rsid w:val="004668A5"/>
    <w:rsid w:val="004668AD"/>
    <w:rsid w:val="00466D52"/>
    <w:rsid w:val="00466E88"/>
    <w:rsid w:val="00466EEE"/>
    <w:rsid w:val="00467B42"/>
    <w:rsid w:val="00467EDA"/>
    <w:rsid w:val="00470DD3"/>
    <w:rsid w:val="00470FD6"/>
    <w:rsid w:val="00471005"/>
    <w:rsid w:val="004715DE"/>
    <w:rsid w:val="00472496"/>
    <w:rsid w:val="0047382F"/>
    <w:rsid w:val="00473EE6"/>
    <w:rsid w:val="004747B2"/>
    <w:rsid w:val="00474BDC"/>
    <w:rsid w:val="00475C82"/>
    <w:rsid w:val="00475D66"/>
    <w:rsid w:val="00475EFF"/>
    <w:rsid w:val="00476128"/>
    <w:rsid w:val="0047613B"/>
    <w:rsid w:val="00476F61"/>
    <w:rsid w:val="004778BE"/>
    <w:rsid w:val="00477996"/>
    <w:rsid w:val="00477A04"/>
    <w:rsid w:val="00477BCB"/>
    <w:rsid w:val="00477EEE"/>
    <w:rsid w:val="00477F5A"/>
    <w:rsid w:val="00477F99"/>
    <w:rsid w:val="00480347"/>
    <w:rsid w:val="0048059E"/>
    <w:rsid w:val="0048094D"/>
    <w:rsid w:val="00481330"/>
    <w:rsid w:val="00481511"/>
    <w:rsid w:val="00481BCD"/>
    <w:rsid w:val="004820E3"/>
    <w:rsid w:val="00482638"/>
    <w:rsid w:val="00482D65"/>
    <w:rsid w:val="00482FB1"/>
    <w:rsid w:val="00482FB2"/>
    <w:rsid w:val="004845D7"/>
    <w:rsid w:val="00484B5B"/>
    <w:rsid w:val="00484C1D"/>
    <w:rsid w:val="0048500A"/>
    <w:rsid w:val="00485963"/>
    <w:rsid w:val="0048630D"/>
    <w:rsid w:val="00487061"/>
    <w:rsid w:val="004871BE"/>
    <w:rsid w:val="00490776"/>
    <w:rsid w:val="00490AE6"/>
    <w:rsid w:val="004921A1"/>
    <w:rsid w:val="0049289D"/>
    <w:rsid w:val="00492CCF"/>
    <w:rsid w:val="004938FF"/>
    <w:rsid w:val="00493BEB"/>
    <w:rsid w:val="004945A2"/>
    <w:rsid w:val="00494656"/>
    <w:rsid w:val="00494691"/>
    <w:rsid w:val="00496004"/>
    <w:rsid w:val="0049665C"/>
    <w:rsid w:val="004969CE"/>
    <w:rsid w:val="00496BD5"/>
    <w:rsid w:val="00496C32"/>
    <w:rsid w:val="0049700D"/>
    <w:rsid w:val="004A037C"/>
    <w:rsid w:val="004A0695"/>
    <w:rsid w:val="004A0C7A"/>
    <w:rsid w:val="004A1101"/>
    <w:rsid w:val="004A1689"/>
    <w:rsid w:val="004A1800"/>
    <w:rsid w:val="004A1EE8"/>
    <w:rsid w:val="004A2E26"/>
    <w:rsid w:val="004A33B3"/>
    <w:rsid w:val="004A47FD"/>
    <w:rsid w:val="004A4E2A"/>
    <w:rsid w:val="004A57F1"/>
    <w:rsid w:val="004A5F04"/>
    <w:rsid w:val="004A5FA7"/>
    <w:rsid w:val="004A62FF"/>
    <w:rsid w:val="004A68EC"/>
    <w:rsid w:val="004A6A75"/>
    <w:rsid w:val="004A6DEE"/>
    <w:rsid w:val="004A70D9"/>
    <w:rsid w:val="004A7548"/>
    <w:rsid w:val="004A785A"/>
    <w:rsid w:val="004B061F"/>
    <w:rsid w:val="004B0A09"/>
    <w:rsid w:val="004B0FEE"/>
    <w:rsid w:val="004B146D"/>
    <w:rsid w:val="004B164B"/>
    <w:rsid w:val="004B1E6A"/>
    <w:rsid w:val="004B2317"/>
    <w:rsid w:val="004B240F"/>
    <w:rsid w:val="004B275E"/>
    <w:rsid w:val="004B320B"/>
    <w:rsid w:val="004B33AC"/>
    <w:rsid w:val="004B3EBE"/>
    <w:rsid w:val="004B51DB"/>
    <w:rsid w:val="004B5A55"/>
    <w:rsid w:val="004B6206"/>
    <w:rsid w:val="004B6B84"/>
    <w:rsid w:val="004B7668"/>
    <w:rsid w:val="004B7EAC"/>
    <w:rsid w:val="004C0166"/>
    <w:rsid w:val="004C051E"/>
    <w:rsid w:val="004C1616"/>
    <w:rsid w:val="004C19DD"/>
    <w:rsid w:val="004C1AE7"/>
    <w:rsid w:val="004C1EBA"/>
    <w:rsid w:val="004C2290"/>
    <w:rsid w:val="004C25CD"/>
    <w:rsid w:val="004C3B57"/>
    <w:rsid w:val="004C4EEB"/>
    <w:rsid w:val="004C5F92"/>
    <w:rsid w:val="004C7819"/>
    <w:rsid w:val="004C78BB"/>
    <w:rsid w:val="004D03C1"/>
    <w:rsid w:val="004D109F"/>
    <w:rsid w:val="004D143F"/>
    <w:rsid w:val="004D19C5"/>
    <w:rsid w:val="004D20A9"/>
    <w:rsid w:val="004D2744"/>
    <w:rsid w:val="004D43FB"/>
    <w:rsid w:val="004D4B55"/>
    <w:rsid w:val="004D4F7C"/>
    <w:rsid w:val="004D53EB"/>
    <w:rsid w:val="004D58A5"/>
    <w:rsid w:val="004D5D67"/>
    <w:rsid w:val="004D64F0"/>
    <w:rsid w:val="004D6899"/>
    <w:rsid w:val="004D72F8"/>
    <w:rsid w:val="004D7A4B"/>
    <w:rsid w:val="004D7EB2"/>
    <w:rsid w:val="004E0127"/>
    <w:rsid w:val="004E0482"/>
    <w:rsid w:val="004E0C42"/>
    <w:rsid w:val="004E0FC5"/>
    <w:rsid w:val="004E2524"/>
    <w:rsid w:val="004E2EC0"/>
    <w:rsid w:val="004E3724"/>
    <w:rsid w:val="004E388B"/>
    <w:rsid w:val="004E3C67"/>
    <w:rsid w:val="004E3E95"/>
    <w:rsid w:val="004E498C"/>
    <w:rsid w:val="004E4C48"/>
    <w:rsid w:val="004E4DEB"/>
    <w:rsid w:val="004E4E5D"/>
    <w:rsid w:val="004E5430"/>
    <w:rsid w:val="004E5BB1"/>
    <w:rsid w:val="004E61E9"/>
    <w:rsid w:val="004E684C"/>
    <w:rsid w:val="004E6CB9"/>
    <w:rsid w:val="004E78B0"/>
    <w:rsid w:val="004E7CAD"/>
    <w:rsid w:val="004E7CD0"/>
    <w:rsid w:val="004E7D6E"/>
    <w:rsid w:val="004F0663"/>
    <w:rsid w:val="004F073A"/>
    <w:rsid w:val="004F0AC6"/>
    <w:rsid w:val="004F0C5D"/>
    <w:rsid w:val="004F0DF1"/>
    <w:rsid w:val="004F12D9"/>
    <w:rsid w:val="004F2156"/>
    <w:rsid w:val="004F2A19"/>
    <w:rsid w:val="004F371A"/>
    <w:rsid w:val="004F574E"/>
    <w:rsid w:val="004F5B8C"/>
    <w:rsid w:val="004F5CD6"/>
    <w:rsid w:val="004F60BA"/>
    <w:rsid w:val="004F64A4"/>
    <w:rsid w:val="004F6904"/>
    <w:rsid w:val="004F7430"/>
    <w:rsid w:val="004F7494"/>
    <w:rsid w:val="0050014F"/>
    <w:rsid w:val="005008C2"/>
    <w:rsid w:val="005009E5"/>
    <w:rsid w:val="005010A4"/>
    <w:rsid w:val="0050189A"/>
    <w:rsid w:val="0050220A"/>
    <w:rsid w:val="00503405"/>
    <w:rsid w:val="00503B75"/>
    <w:rsid w:val="00503F02"/>
    <w:rsid w:val="00503FF5"/>
    <w:rsid w:val="005049B3"/>
    <w:rsid w:val="00505651"/>
    <w:rsid w:val="00505F25"/>
    <w:rsid w:val="00506C5D"/>
    <w:rsid w:val="00510983"/>
    <w:rsid w:val="00510D9C"/>
    <w:rsid w:val="00510F87"/>
    <w:rsid w:val="0051293D"/>
    <w:rsid w:val="00513931"/>
    <w:rsid w:val="00514EC3"/>
    <w:rsid w:val="0051504B"/>
    <w:rsid w:val="00516444"/>
    <w:rsid w:val="00516E9B"/>
    <w:rsid w:val="0051706B"/>
    <w:rsid w:val="005170A0"/>
    <w:rsid w:val="00517F68"/>
    <w:rsid w:val="00520ADD"/>
    <w:rsid w:val="00520BD5"/>
    <w:rsid w:val="00521410"/>
    <w:rsid w:val="00521983"/>
    <w:rsid w:val="00522150"/>
    <w:rsid w:val="005238FC"/>
    <w:rsid w:val="00523C37"/>
    <w:rsid w:val="005244E2"/>
    <w:rsid w:val="00524812"/>
    <w:rsid w:val="00524D1D"/>
    <w:rsid w:val="0052618A"/>
    <w:rsid w:val="005261BC"/>
    <w:rsid w:val="00526AC1"/>
    <w:rsid w:val="00527632"/>
    <w:rsid w:val="00527D97"/>
    <w:rsid w:val="00530611"/>
    <w:rsid w:val="005313A1"/>
    <w:rsid w:val="005324D7"/>
    <w:rsid w:val="00532AC6"/>
    <w:rsid w:val="00532B2C"/>
    <w:rsid w:val="005330BE"/>
    <w:rsid w:val="00533298"/>
    <w:rsid w:val="0053530F"/>
    <w:rsid w:val="005356B7"/>
    <w:rsid w:val="005356F3"/>
    <w:rsid w:val="00535C21"/>
    <w:rsid w:val="00535FF4"/>
    <w:rsid w:val="0053601B"/>
    <w:rsid w:val="00536590"/>
    <w:rsid w:val="0053675C"/>
    <w:rsid w:val="005368CF"/>
    <w:rsid w:val="0053706D"/>
    <w:rsid w:val="005371E4"/>
    <w:rsid w:val="00540E3D"/>
    <w:rsid w:val="00540E51"/>
    <w:rsid w:val="00540FA3"/>
    <w:rsid w:val="005417C9"/>
    <w:rsid w:val="00541BEC"/>
    <w:rsid w:val="00541D45"/>
    <w:rsid w:val="00542619"/>
    <w:rsid w:val="00542B19"/>
    <w:rsid w:val="00543153"/>
    <w:rsid w:val="00543294"/>
    <w:rsid w:val="0054355C"/>
    <w:rsid w:val="00543CE5"/>
    <w:rsid w:val="00545309"/>
    <w:rsid w:val="00545B46"/>
    <w:rsid w:val="0054648E"/>
    <w:rsid w:val="00547836"/>
    <w:rsid w:val="00547A6D"/>
    <w:rsid w:val="00547DC2"/>
    <w:rsid w:val="00550384"/>
    <w:rsid w:val="005503DD"/>
    <w:rsid w:val="0055046A"/>
    <w:rsid w:val="00550647"/>
    <w:rsid w:val="00550C5F"/>
    <w:rsid w:val="0055158A"/>
    <w:rsid w:val="005515E0"/>
    <w:rsid w:val="00551EBA"/>
    <w:rsid w:val="0055201C"/>
    <w:rsid w:val="005526EA"/>
    <w:rsid w:val="0055448A"/>
    <w:rsid w:val="005544E3"/>
    <w:rsid w:val="00554AF2"/>
    <w:rsid w:val="00554D66"/>
    <w:rsid w:val="005550DF"/>
    <w:rsid w:val="00555A6C"/>
    <w:rsid w:val="00557BC5"/>
    <w:rsid w:val="005600F6"/>
    <w:rsid w:val="0056018C"/>
    <w:rsid w:val="00560E62"/>
    <w:rsid w:val="00561402"/>
    <w:rsid w:val="00561487"/>
    <w:rsid w:val="005617B4"/>
    <w:rsid w:val="00562D4B"/>
    <w:rsid w:val="005632F5"/>
    <w:rsid w:val="00563DC4"/>
    <w:rsid w:val="005645B3"/>
    <w:rsid w:val="005645E4"/>
    <w:rsid w:val="00564CA0"/>
    <w:rsid w:val="00564D01"/>
    <w:rsid w:val="00564E71"/>
    <w:rsid w:val="005654BB"/>
    <w:rsid w:val="005656C8"/>
    <w:rsid w:val="00565F5A"/>
    <w:rsid w:val="00566248"/>
    <w:rsid w:val="0056644E"/>
    <w:rsid w:val="00566DAB"/>
    <w:rsid w:val="00566E78"/>
    <w:rsid w:val="005672A6"/>
    <w:rsid w:val="0056754A"/>
    <w:rsid w:val="00567A6A"/>
    <w:rsid w:val="00570409"/>
    <w:rsid w:val="00570C9C"/>
    <w:rsid w:val="005710BC"/>
    <w:rsid w:val="005715EA"/>
    <w:rsid w:val="005721E4"/>
    <w:rsid w:val="00573346"/>
    <w:rsid w:val="00573A7C"/>
    <w:rsid w:val="00573B53"/>
    <w:rsid w:val="00575724"/>
    <w:rsid w:val="00575964"/>
    <w:rsid w:val="00576F8E"/>
    <w:rsid w:val="005778AC"/>
    <w:rsid w:val="0058119E"/>
    <w:rsid w:val="00581534"/>
    <w:rsid w:val="00581B1A"/>
    <w:rsid w:val="00581DC5"/>
    <w:rsid w:val="00581E4C"/>
    <w:rsid w:val="00581EA8"/>
    <w:rsid w:val="00582E18"/>
    <w:rsid w:val="005832A6"/>
    <w:rsid w:val="005839BA"/>
    <w:rsid w:val="00583DDD"/>
    <w:rsid w:val="00584242"/>
    <w:rsid w:val="00584E4D"/>
    <w:rsid w:val="00584EE7"/>
    <w:rsid w:val="0058555C"/>
    <w:rsid w:val="005858A1"/>
    <w:rsid w:val="0058597A"/>
    <w:rsid w:val="00585C6B"/>
    <w:rsid w:val="00585D05"/>
    <w:rsid w:val="00586449"/>
    <w:rsid w:val="00586837"/>
    <w:rsid w:val="005876EA"/>
    <w:rsid w:val="00587CE6"/>
    <w:rsid w:val="00590FD4"/>
    <w:rsid w:val="00591677"/>
    <w:rsid w:val="00591CDE"/>
    <w:rsid w:val="005930C4"/>
    <w:rsid w:val="00593258"/>
    <w:rsid w:val="005934BD"/>
    <w:rsid w:val="00593DD3"/>
    <w:rsid w:val="005946E4"/>
    <w:rsid w:val="0059482F"/>
    <w:rsid w:val="005949BF"/>
    <w:rsid w:val="00594B05"/>
    <w:rsid w:val="00595007"/>
    <w:rsid w:val="00595C62"/>
    <w:rsid w:val="00595DD2"/>
    <w:rsid w:val="0059643B"/>
    <w:rsid w:val="00596713"/>
    <w:rsid w:val="00596899"/>
    <w:rsid w:val="00596CE3"/>
    <w:rsid w:val="005973D4"/>
    <w:rsid w:val="0059743F"/>
    <w:rsid w:val="005A050E"/>
    <w:rsid w:val="005A0BAF"/>
    <w:rsid w:val="005A0E72"/>
    <w:rsid w:val="005A1560"/>
    <w:rsid w:val="005A19D2"/>
    <w:rsid w:val="005A1C93"/>
    <w:rsid w:val="005A1FEA"/>
    <w:rsid w:val="005A2C8F"/>
    <w:rsid w:val="005A2DC9"/>
    <w:rsid w:val="005A341E"/>
    <w:rsid w:val="005A3449"/>
    <w:rsid w:val="005A346F"/>
    <w:rsid w:val="005A4786"/>
    <w:rsid w:val="005A4AB0"/>
    <w:rsid w:val="005A4F5D"/>
    <w:rsid w:val="005A51F6"/>
    <w:rsid w:val="005A5A24"/>
    <w:rsid w:val="005A6A53"/>
    <w:rsid w:val="005A6AEB"/>
    <w:rsid w:val="005A701C"/>
    <w:rsid w:val="005A75FE"/>
    <w:rsid w:val="005A779B"/>
    <w:rsid w:val="005A7BBB"/>
    <w:rsid w:val="005B015B"/>
    <w:rsid w:val="005B025E"/>
    <w:rsid w:val="005B0450"/>
    <w:rsid w:val="005B04D5"/>
    <w:rsid w:val="005B074B"/>
    <w:rsid w:val="005B08CC"/>
    <w:rsid w:val="005B0E07"/>
    <w:rsid w:val="005B13A3"/>
    <w:rsid w:val="005B18AC"/>
    <w:rsid w:val="005B1AF2"/>
    <w:rsid w:val="005B2A7D"/>
    <w:rsid w:val="005B2AB9"/>
    <w:rsid w:val="005B4F5E"/>
    <w:rsid w:val="005B5685"/>
    <w:rsid w:val="005B60F7"/>
    <w:rsid w:val="005B68E8"/>
    <w:rsid w:val="005B6B92"/>
    <w:rsid w:val="005C0474"/>
    <w:rsid w:val="005C086A"/>
    <w:rsid w:val="005C0890"/>
    <w:rsid w:val="005C0B7A"/>
    <w:rsid w:val="005C0C3A"/>
    <w:rsid w:val="005C1057"/>
    <w:rsid w:val="005C12A5"/>
    <w:rsid w:val="005C2308"/>
    <w:rsid w:val="005C231D"/>
    <w:rsid w:val="005C2553"/>
    <w:rsid w:val="005C26BD"/>
    <w:rsid w:val="005C4441"/>
    <w:rsid w:val="005C4C1B"/>
    <w:rsid w:val="005C4DA2"/>
    <w:rsid w:val="005C5CC4"/>
    <w:rsid w:val="005C5D7B"/>
    <w:rsid w:val="005C60C0"/>
    <w:rsid w:val="005C6FE4"/>
    <w:rsid w:val="005D14FC"/>
    <w:rsid w:val="005D1BC5"/>
    <w:rsid w:val="005D1C30"/>
    <w:rsid w:val="005D286C"/>
    <w:rsid w:val="005D35DF"/>
    <w:rsid w:val="005D487A"/>
    <w:rsid w:val="005D5499"/>
    <w:rsid w:val="005D586C"/>
    <w:rsid w:val="005D5B4B"/>
    <w:rsid w:val="005D62CE"/>
    <w:rsid w:val="005D6832"/>
    <w:rsid w:val="005D69A2"/>
    <w:rsid w:val="005D6B77"/>
    <w:rsid w:val="005E014D"/>
    <w:rsid w:val="005E0781"/>
    <w:rsid w:val="005E08E3"/>
    <w:rsid w:val="005E0FC0"/>
    <w:rsid w:val="005E1E48"/>
    <w:rsid w:val="005E20BB"/>
    <w:rsid w:val="005E230E"/>
    <w:rsid w:val="005E23FE"/>
    <w:rsid w:val="005E3068"/>
    <w:rsid w:val="005E31DF"/>
    <w:rsid w:val="005E3304"/>
    <w:rsid w:val="005E38E0"/>
    <w:rsid w:val="005E4065"/>
    <w:rsid w:val="005E44A4"/>
    <w:rsid w:val="005E4C0F"/>
    <w:rsid w:val="005E4E2B"/>
    <w:rsid w:val="005E5F6E"/>
    <w:rsid w:val="005E6449"/>
    <w:rsid w:val="005E6ADA"/>
    <w:rsid w:val="005E718F"/>
    <w:rsid w:val="005E74D7"/>
    <w:rsid w:val="005F0160"/>
    <w:rsid w:val="005F016F"/>
    <w:rsid w:val="005F07BA"/>
    <w:rsid w:val="005F13D5"/>
    <w:rsid w:val="005F15AC"/>
    <w:rsid w:val="005F195F"/>
    <w:rsid w:val="005F2DCB"/>
    <w:rsid w:val="005F2F01"/>
    <w:rsid w:val="005F323F"/>
    <w:rsid w:val="005F4212"/>
    <w:rsid w:val="005F6B32"/>
    <w:rsid w:val="005F6BD0"/>
    <w:rsid w:val="005F6E9C"/>
    <w:rsid w:val="005F73CF"/>
    <w:rsid w:val="005F745C"/>
    <w:rsid w:val="005F7E33"/>
    <w:rsid w:val="00600694"/>
    <w:rsid w:val="0060086F"/>
    <w:rsid w:val="006015A2"/>
    <w:rsid w:val="00601B33"/>
    <w:rsid w:val="00602583"/>
    <w:rsid w:val="00602718"/>
    <w:rsid w:val="00604E57"/>
    <w:rsid w:val="006050E8"/>
    <w:rsid w:val="00605359"/>
    <w:rsid w:val="00605370"/>
    <w:rsid w:val="00605874"/>
    <w:rsid w:val="00605C79"/>
    <w:rsid w:val="0060633C"/>
    <w:rsid w:val="00607B5D"/>
    <w:rsid w:val="00610106"/>
    <w:rsid w:val="006103F9"/>
    <w:rsid w:val="0061061B"/>
    <w:rsid w:val="00610FA0"/>
    <w:rsid w:val="0061104B"/>
    <w:rsid w:val="00612A7E"/>
    <w:rsid w:val="00613CFA"/>
    <w:rsid w:val="006142F8"/>
    <w:rsid w:val="00614C44"/>
    <w:rsid w:val="00614E76"/>
    <w:rsid w:val="00615E28"/>
    <w:rsid w:val="00617276"/>
    <w:rsid w:val="00617609"/>
    <w:rsid w:val="006177C8"/>
    <w:rsid w:val="00617B20"/>
    <w:rsid w:val="006209D0"/>
    <w:rsid w:val="00620C5B"/>
    <w:rsid w:val="00621073"/>
    <w:rsid w:val="0062191B"/>
    <w:rsid w:val="00621DB2"/>
    <w:rsid w:val="006222D6"/>
    <w:rsid w:val="006223E7"/>
    <w:rsid w:val="00622403"/>
    <w:rsid w:val="00622756"/>
    <w:rsid w:val="00622978"/>
    <w:rsid w:val="00622CA9"/>
    <w:rsid w:val="00623818"/>
    <w:rsid w:val="00623856"/>
    <w:rsid w:val="00624B5E"/>
    <w:rsid w:val="00625652"/>
    <w:rsid w:val="00625B57"/>
    <w:rsid w:val="00626478"/>
    <w:rsid w:val="006267C1"/>
    <w:rsid w:val="00626D97"/>
    <w:rsid w:val="00626E80"/>
    <w:rsid w:val="0062728E"/>
    <w:rsid w:val="0062758B"/>
    <w:rsid w:val="006306B7"/>
    <w:rsid w:val="00632166"/>
    <w:rsid w:val="006324B9"/>
    <w:rsid w:val="006329B2"/>
    <w:rsid w:val="00633D6C"/>
    <w:rsid w:val="006340F8"/>
    <w:rsid w:val="00635602"/>
    <w:rsid w:val="00635791"/>
    <w:rsid w:val="00635CEF"/>
    <w:rsid w:val="006361A2"/>
    <w:rsid w:val="006368EC"/>
    <w:rsid w:val="00636CF7"/>
    <w:rsid w:val="00636E73"/>
    <w:rsid w:val="006374D6"/>
    <w:rsid w:val="00640604"/>
    <w:rsid w:val="00640661"/>
    <w:rsid w:val="00640926"/>
    <w:rsid w:val="00642B12"/>
    <w:rsid w:val="00642BFE"/>
    <w:rsid w:val="00642FB2"/>
    <w:rsid w:val="00643937"/>
    <w:rsid w:val="006440EF"/>
    <w:rsid w:val="006447DF"/>
    <w:rsid w:val="00644E1E"/>
    <w:rsid w:val="00644EC4"/>
    <w:rsid w:val="00644FA2"/>
    <w:rsid w:val="00645DD3"/>
    <w:rsid w:val="0064642A"/>
    <w:rsid w:val="006467B4"/>
    <w:rsid w:val="00646B79"/>
    <w:rsid w:val="006475B8"/>
    <w:rsid w:val="00647B04"/>
    <w:rsid w:val="00647C9F"/>
    <w:rsid w:val="006501B2"/>
    <w:rsid w:val="006511A4"/>
    <w:rsid w:val="00651696"/>
    <w:rsid w:val="00652995"/>
    <w:rsid w:val="00652FF1"/>
    <w:rsid w:val="00653BB9"/>
    <w:rsid w:val="00653CE1"/>
    <w:rsid w:val="00654D6F"/>
    <w:rsid w:val="0065575A"/>
    <w:rsid w:val="006564D8"/>
    <w:rsid w:val="00657751"/>
    <w:rsid w:val="006577C8"/>
    <w:rsid w:val="00660320"/>
    <w:rsid w:val="00660C37"/>
    <w:rsid w:val="00661043"/>
    <w:rsid w:val="00661F2D"/>
    <w:rsid w:val="00662305"/>
    <w:rsid w:val="00663317"/>
    <w:rsid w:val="00663AB2"/>
    <w:rsid w:val="00663E34"/>
    <w:rsid w:val="00664AFE"/>
    <w:rsid w:val="00665377"/>
    <w:rsid w:val="006653EC"/>
    <w:rsid w:val="006659A0"/>
    <w:rsid w:val="00665ADD"/>
    <w:rsid w:val="00665FC7"/>
    <w:rsid w:val="006666CB"/>
    <w:rsid w:val="0066752F"/>
    <w:rsid w:val="00667BE8"/>
    <w:rsid w:val="0067016D"/>
    <w:rsid w:val="0067048D"/>
    <w:rsid w:val="00670990"/>
    <w:rsid w:val="00670CE0"/>
    <w:rsid w:val="00671748"/>
    <w:rsid w:val="00671C74"/>
    <w:rsid w:val="00671D64"/>
    <w:rsid w:val="00671F85"/>
    <w:rsid w:val="006723BA"/>
    <w:rsid w:val="00673418"/>
    <w:rsid w:val="00673BD5"/>
    <w:rsid w:val="00673EDB"/>
    <w:rsid w:val="006754CE"/>
    <w:rsid w:val="006755EC"/>
    <w:rsid w:val="006756F7"/>
    <w:rsid w:val="00675AAB"/>
    <w:rsid w:val="00675E51"/>
    <w:rsid w:val="00676692"/>
    <w:rsid w:val="00676EC8"/>
    <w:rsid w:val="00677DF5"/>
    <w:rsid w:val="006802D0"/>
    <w:rsid w:val="0068031A"/>
    <w:rsid w:val="00680E1C"/>
    <w:rsid w:val="00680EFB"/>
    <w:rsid w:val="0068238A"/>
    <w:rsid w:val="006824F5"/>
    <w:rsid w:val="0068301D"/>
    <w:rsid w:val="006833B2"/>
    <w:rsid w:val="00683C94"/>
    <w:rsid w:val="00683E83"/>
    <w:rsid w:val="00683FFE"/>
    <w:rsid w:val="0068457A"/>
    <w:rsid w:val="0068633D"/>
    <w:rsid w:val="00686A93"/>
    <w:rsid w:val="00686D2A"/>
    <w:rsid w:val="00687DFB"/>
    <w:rsid w:val="00690204"/>
    <w:rsid w:val="00690350"/>
    <w:rsid w:val="0069072F"/>
    <w:rsid w:val="0069090B"/>
    <w:rsid w:val="00690BBF"/>
    <w:rsid w:val="00691382"/>
    <w:rsid w:val="00691C75"/>
    <w:rsid w:val="0069243D"/>
    <w:rsid w:val="0069265B"/>
    <w:rsid w:val="00692B34"/>
    <w:rsid w:val="00692F03"/>
    <w:rsid w:val="00692FD7"/>
    <w:rsid w:val="006936D4"/>
    <w:rsid w:val="00693912"/>
    <w:rsid w:val="00693C6D"/>
    <w:rsid w:val="00694A12"/>
    <w:rsid w:val="00694FBD"/>
    <w:rsid w:val="006951C4"/>
    <w:rsid w:val="00696287"/>
    <w:rsid w:val="006962B2"/>
    <w:rsid w:val="00697424"/>
    <w:rsid w:val="006975CA"/>
    <w:rsid w:val="00697BAE"/>
    <w:rsid w:val="006A0079"/>
    <w:rsid w:val="006A013A"/>
    <w:rsid w:val="006A17D4"/>
    <w:rsid w:val="006A1B28"/>
    <w:rsid w:val="006A2359"/>
    <w:rsid w:val="006A23AB"/>
    <w:rsid w:val="006A367D"/>
    <w:rsid w:val="006A4744"/>
    <w:rsid w:val="006A48D9"/>
    <w:rsid w:val="006A4AD4"/>
    <w:rsid w:val="006A4E63"/>
    <w:rsid w:val="006A5565"/>
    <w:rsid w:val="006A61EC"/>
    <w:rsid w:val="006A68BF"/>
    <w:rsid w:val="006A699D"/>
    <w:rsid w:val="006A6A59"/>
    <w:rsid w:val="006A6A7C"/>
    <w:rsid w:val="006A75D4"/>
    <w:rsid w:val="006A7888"/>
    <w:rsid w:val="006A7DB7"/>
    <w:rsid w:val="006B229C"/>
    <w:rsid w:val="006B23DA"/>
    <w:rsid w:val="006B2960"/>
    <w:rsid w:val="006B2AC6"/>
    <w:rsid w:val="006B2D05"/>
    <w:rsid w:val="006B32FB"/>
    <w:rsid w:val="006B3AF5"/>
    <w:rsid w:val="006B3F5E"/>
    <w:rsid w:val="006B40BC"/>
    <w:rsid w:val="006B413D"/>
    <w:rsid w:val="006B4149"/>
    <w:rsid w:val="006B4155"/>
    <w:rsid w:val="006B5840"/>
    <w:rsid w:val="006B5D62"/>
    <w:rsid w:val="006B6A70"/>
    <w:rsid w:val="006B70FB"/>
    <w:rsid w:val="006C0740"/>
    <w:rsid w:val="006C1399"/>
    <w:rsid w:val="006C1568"/>
    <w:rsid w:val="006C29C8"/>
    <w:rsid w:val="006C37FF"/>
    <w:rsid w:val="006C3E05"/>
    <w:rsid w:val="006C40EC"/>
    <w:rsid w:val="006C4BA3"/>
    <w:rsid w:val="006C5AAD"/>
    <w:rsid w:val="006C5AB6"/>
    <w:rsid w:val="006C5F76"/>
    <w:rsid w:val="006C668F"/>
    <w:rsid w:val="006C6BBD"/>
    <w:rsid w:val="006C7088"/>
    <w:rsid w:val="006C7715"/>
    <w:rsid w:val="006C7B35"/>
    <w:rsid w:val="006D005A"/>
    <w:rsid w:val="006D0261"/>
    <w:rsid w:val="006D0B8E"/>
    <w:rsid w:val="006D0C0D"/>
    <w:rsid w:val="006D0FDB"/>
    <w:rsid w:val="006D15B5"/>
    <w:rsid w:val="006D1679"/>
    <w:rsid w:val="006D180B"/>
    <w:rsid w:val="006D2B7A"/>
    <w:rsid w:val="006D2F89"/>
    <w:rsid w:val="006D4E6F"/>
    <w:rsid w:val="006D4F72"/>
    <w:rsid w:val="006D516E"/>
    <w:rsid w:val="006D627E"/>
    <w:rsid w:val="006D6318"/>
    <w:rsid w:val="006D6849"/>
    <w:rsid w:val="006D6B67"/>
    <w:rsid w:val="006D704C"/>
    <w:rsid w:val="006E0654"/>
    <w:rsid w:val="006E079C"/>
    <w:rsid w:val="006E121F"/>
    <w:rsid w:val="006E1824"/>
    <w:rsid w:val="006E1C77"/>
    <w:rsid w:val="006E1E2B"/>
    <w:rsid w:val="006E2182"/>
    <w:rsid w:val="006E2260"/>
    <w:rsid w:val="006E22C0"/>
    <w:rsid w:val="006E261E"/>
    <w:rsid w:val="006E2F61"/>
    <w:rsid w:val="006E38B2"/>
    <w:rsid w:val="006E3E27"/>
    <w:rsid w:val="006E48C4"/>
    <w:rsid w:val="006E4EFA"/>
    <w:rsid w:val="006E6BCC"/>
    <w:rsid w:val="006E6D1E"/>
    <w:rsid w:val="006E7849"/>
    <w:rsid w:val="006E7BAB"/>
    <w:rsid w:val="006F064E"/>
    <w:rsid w:val="006F0871"/>
    <w:rsid w:val="006F0C76"/>
    <w:rsid w:val="006F101A"/>
    <w:rsid w:val="006F1188"/>
    <w:rsid w:val="006F16A7"/>
    <w:rsid w:val="006F1ECF"/>
    <w:rsid w:val="006F2FC6"/>
    <w:rsid w:val="006F39DB"/>
    <w:rsid w:val="006F4144"/>
    <w:rsid w:val="006F4803"/>
    <w:rsid w:val="006F4AED"/>
    <w:rsid w:val="006F4DE6"/>
    <w:rsid w:val="006F54EF"/>
    <w:rsid w:val="006F579B"/>
    <w:rsid w:val="006F6837"/>
    <w:rsid w:val="006F6FA9"/>
    <w:rsid w:val="006F74EE"/>
    <w:rsid w:val="006F762E"/>
    <w:rsid w:val="006F76D3"/>
    <w:rsid w:val="006F798A"/>
    <w:rsid w:val="006F7F48"/>
    <w:rsid w:val="00700D67"/>
    <w:rsid w:val="00701189"/>
    <w:rsid w:val="0070170A"/>
    <w:rsid w:val="00701E85"/>
    <w:rsid w:val="00702284"/>
    <w:rsid w:val="007024CB"/>
    <w:rsid w:val="007024FE"/>
    <w:rsid w:val="00702844"/>
    <w:rsid w:val="007034ED"/>
    <w:rsid w:val="00703B0D"/>
    <w:rsid w:val="00703E77"/>
    <w:rsid w:val="007040A4"/>
    <w:rsid w:val="007041DB"/>
    <w:rsid w:val="00704207"/>
    <w:rsid w:val="007042B6"/>
    <w:rsid w:val="00704E91"/>
    <w:rsid w:val="00705707"/>
    <w:rsid w:val="00705E67"/>
    <w:rsid w:val="007063C0"/>
    <w:rsid w:val="007065AB"/>
    <w:rsid w:val="007065CC"/>
    <w:rsid w:val="00706A40"/>
    <w:rsid w:val="00707698"/>
    <w:rsid w:val="00707DB6"/>
    <w:rsid w:val="00707FD5"/>
    <w:rsid w:val="007108DD"/>
    <w:rsid w:val="00710DB4"/>
    <w:rsid w:val="00710E64"/>
    <w:rsid w:val="0071177E"/>
    <w:rsid w:val="00711C43"/>
    <w:rsid w:val="007133B7"/>
    <w:rsid w:val="00714BB5"/>
    <w:rsid w:val="00714C3D"/>
    <w:rsid w:val="007151A3"/>
    <w:rsid w:val="007158B1"/>
    <w:rsid w:val="00715FA4"/>
    <w:rsid w:val="00717B75"/>
    <w:rsid w:val="00720404"/>
    <w:rsid w:val="00721874"/>
    <w:rsid w:val="0072191A"/>
    <w:rsid w:val="007221A0"/>
    <w:rsid w:val="007221BC"/>
    <w:rsid w:val="007228A5"/>
    <w:rsid w:val="00722C31"/>
    <w:rsid w:val="00722C81"/>
    <w:rsid w:val="0072364A"/>
    <w:rsid w:val="007238C2"/>
    <w:rsid w:val="0072396D"/>
    <w:rsid w:val="00724652"/>
    <w:rsid w:val="00724684"/>
    <w:rsid w:val="00724D42"/>
    <w:rsid w:val="00725FFC"/>
    <w:rsid w:val="00726F68"/>
    <w:rsid w:val="00727B63"/>
    <w:rsid w:val="00730013"/>
    <w:rsid w:val="00731E5F"/>
    <w:rsid w:val="00732F63"/>
    <w:rsid w:val="00733791"/>
    <w:rsid w:val="00733C07"/>
    <w:rsid w:val="00734B53"/>
    <w:rsid w:val="007351B5"/>
    <w:rsid w:val="00735526"/>
    <w:rsid w:val="007359BC"/>
    <w:rsid w:val="00735DDD"/>
    <w:rsid w:val="00736890"/>
    <w:rsid w:val="0073791A"/>
    <w:rsid w:val="007379ED"/>
    <w:rsid w:val="00737C78"/>
    <w:rsid w:val="00740A17"/>
    <w:rsid w:val="00741B31"/>
    <w:rsid w:val="00741EE5"/>
    <w:rsid w:val="00742AFB"/>
    <w:rsid w:val="00742F85"/>
    <w:rsid w:val="007435E7"/>
    <w:rsid w:val="00743C77"/>
    <w:rsid w:val="00744308"/>
    <w:rsid w:val="007456C6"/>
    <w:rsid w:val="007456D7"/>
    <w:rsid w:val="00745C22"/>
    <w:rsid w:val="00746AE6"/>
    <w:rsid w:val="00746E2F"/>
    <w:rsid w:val="0075073E"/>
    <w:rsid w:val="00750C7F"/>
    <w:rsid w:val="0075110E"/>
    <w:rsid w:val="00751145"/>
    <w:rsid w:val="0075130E"/>
    <w:rsid w:val="00751D13"/>
    <w:rsid w:val="00752014"/>
    <w:rsid w:val="007523E3"/>
    <w:rsid w:val="00752915"/>
    <w:rsid w:val="00752A81"/>
    <w:rsid w:val="00752D91"/>
    <w:rsid w:val="00752FCB"/>
    <w:rsid w:val="00753468"/>
    <w:rsid w:val="007535F8"/>
    <w:rsid w:val="007539C4"/>
    <w:rsid w:val="00753ECB"/>
    <w:rsid w:val="00754253"/>
    <w:rsid w:val="00754893"/>
    <w:rsid w:val="007556D1"/>
    <w:rsid w:val="00755A16"/>
    <w:rsid w:val="00755FDB"/>
    <w:rsid w:val="0075626F"/>
    <w:rsid w:val="0075644E"/>
    <w:rsid w:val="00757056"/>
    <w:rsid w:val="007574A3"/>
    <w:rsid w:val="00757EE8"/>
    <w:rsid w:val="007604AD"/>
    <w:rsid w:val="0076117F"/>
    <w:rsid w:val="00761488"/>
    <w:rsid w:val="0076189D"/>
    <w:rsid w:val="00761AEA"/>
    <w:rsid w:val="0076239B"/>
    <w:rsid w:val="0076240F"/>
    <w:rsid w:val="0076265F"/>
    <w:rsid w:val="00762AD4"/>
    <w:rsid w:val="00763024"/>
    <w:rsid w:val="00763795"/>
    <w:rsid w:val="007637FA"/>
    <w:rsid w:val="0076387D"/>
    <w:rsid w:val="0076398A"/>
    <w:rsid w:val="00763BD8"/>
    <w:rsid w:val="0076406B"/>
    <w:rsid w:val="00764677"/>
    <w:rsid w:val="007648B1"/>
    <w:rsid w:val="00766531"/>
    <w:rsid w:val="00766A3B"/>
    <w:rsid w:val="00767336"/>
    <w:rsid w:val="00767993"/>
    <w:rsid w:val="00767A09"/>
    <w:rsid w:val="00767C2A"/>
    <w:rsid w:val="00767F26"/>
    <w:rsid w:val="007700E7"/>
    <w:rsid w:val="0077079D"/>
    <w:rsid w:val="007718B3"/>
    <w:rsid w:val="00772398"/>
    <w:rsid w:val="00772801"/>
    <w:rsid w:val="0077332F"/>
    <w:rsid w:val="00773D36"/>
    <w:rsid w:val="00773D4C"/>
    <w:rsid w:val="00774241"/>
    <w:rsid w:val="00774887"/>
    <w:rsid w:val="00776263"/>
    <w:rsid w:val="007767B7"/>
    <w:rsid w:val="00776D1A"/>
    <w:rsid w:val="00777129"/>
    <w:rsid w:val="007774F7"/>
    <w:rsid w:val="007776B2"/>
    <w:rsid w:val="00777F65"/>
    <w:rsid w:val="00777F76"/>
    <w:rsid w:val="007808D3"/>
    <w:rsid w:val="00781DA7"/>
    <w:rsid w:val="0078235F"/>
    <w:rsid w:val="00782923"/>
    <w:rsid w:val="00782B31"/>
    <w:rsid w:val="00782CB7"/>
    <w:rsid w:val="00783E13"/>
    <w:rsid w:val="007841B6"/>
    <w:rsid w:val="00784684"/>
    <w:rsid w:val="00784AA4"/>
    <w:rsid w:val="007854B0"/>
    <w:rsid w:val="00785961"/>
    <w:rsid w:val="00787FBE"/>
    <w:rsid w:val="00790B3D"/>
    <w:rsid w:val="00790D5D"/>
    <w:rsid w:val="007912B8"/>
    <w:rsid w:val="00791F78"/>
    <w:rsid w:val="0079263D"/>
    <w:rsid w:val="00792D58"/>
    <w:rsid w:val="00793BAB"/>
    <w:rsid w:val="00793F9D"/>
    <w:rsid w:val="00794880"/>
    <w:rsid w:val="00794A56"/>
    <w:rsid w:val="00794B21"/>
    <w:rsid w:val="00795103"/>
    <w:rsid w:val="00795F16"/>
    <w:rsid w:val="00796541"/>
    <w:rsid w:val="00796833"/>
    <w:rsid w:val="00797A8D"/>
    <w:rsid w:val="007A032D"/>
    <w:rsid w:val="007A0626"/>
    <w:rsid w:val="007A0C26"/>
    <w:rsid w:val="007A25BE"/>
    <w:rsid w:val="007A26DA"/>
    <w:rsid w:val="007A2730"/>
    <w:rsid w:val="007A29FD"/>
    <w:rsid w:val="007A301B"/>
    <w:rsid w:val="007A3566"/>
    <w:rsid w:val="007A374B"/>
    <w:rsid w:val="007A44CF"/>
    <w:rsid w:val="007A4730"/>
    <w:rsid w:val="007A49C1"/>
    <w:rsid w:val="007A4CF1"/>
    <w:rsid w:val="007A51D5"/>
    <w:rsid w:val="007A5469"/>
    <w:rsid w:val="007A5C42"/>
    <w:rsid w:val="007A65FB"/>
    <w:rsid w:val="007B0055"/>
    <w:rsid w:val="007B0652"/>
    <w:rsid w:val="007B0EBF"/>
    <w:rsid w:val="007B1226"/>
    <w:rsid w:val="007B18C3"/>
    <w:rsid w:val="007B3F36"/>
    <w:rsid w:val="007B403B"/>
    <w:rsid w:val="007B4BD0"/>
    <w:rsid w:val="007B4BDB"/>
    <w:rsid w:val="007B4DBD"/>
    <w:rsid w:val="007B4E6C"/>
    <w:rsid w:val="007B50BB"/>
    <w:rsid w:val="007B750B"/>
    <w:rsid w:val="007C0AFF"/>
    <w:rsid w:val="007C1810"/>
    <w:rsid w:val="007C29E4"/>
    <w:rsid w:val="007C353C"/>
    <w:rsid w:val="007C3793"/>
    <w:rsid w:val="007C38E9"/>
    <w:rsid w:val="007C3C47"/>
    <w:rsid w:val="007C4B19"/>
    <w:rsid w:val="007C4FFB"/>
    <w:rsid w:val="007C522A"/>
    <w:rsid w:val="007C54BF"/>
    <w:rsid w:val="007C59A5"/>
    <w:rsid w:val="007C5CEB"/>
    <w:rsid w:val="007C62E8"/>
    <w:rsid w:val="007C6780"/>
    <w:rsid w:val="007C71A3"/>
    <w:rsid w:val="007C755A"/>
    <w:rsid w:val="007C764B"/>
    <w:rsid w:val="007C7F88"/>
    <w:rsid w:val="007D028C"/>
    <w:rsid w:val="007D080C"/>
    <w:rsid w:val="007D0853"/>
    <w:rsid w:val="007D0A48"/>
    <w:rsid w:val="007D0F6B"/>
    <w:rsid w:val="007D1526"/>
    <w:rsid w:val="007D1AFC"/>
    <w:rsid w:val="007D2221"/>
    <w:rsid w:val="007D27A4"/>
    <w:rsid w:val="007D2888"/>
    <w:rsid w:val="007D2F5B"/>
    <w:rsid w:val="007D3A74"/>
    <w:rsid w:val="007D3C76"/>
    <w:rsid w:val="007D4C7F"/>
    <w:rsid w:val="007D4C94"/>
    <w:rsid w:val="007D579A"/>
    <w:rsid w:val="007D591F"/>
    <w:rsid w:val="007D62DF"/>
    <w:rsid w:val="007D68EE"/>
    <w:rsid w:val="007D6BE3"/>
    <w:rsid w:val="007D7584"/>
    <w:rsid w:val="007D78BB"/>
    <w:rsid w:val="007D7CF1"/>
    <w:rsid w:val="007E05B9"/>
    <w:rsid w:val="007E28D0"/>
    <w:rsid w:val="007E3914"/>
    <w:rsid w:val="007E3A83"/>
    <w:rsid w:val="007E414C"/>
    <w:rsid w:val="007E45C4"/>
    <w:rsid w:val="007E4689"/>
    <w:rsid w:val="007E5168"/>
    <w:rsid w:val="007E5BA9"/>
    <w:rsid w:val="007E6A52"/>
    <w:rsid w:val="007E6CCA"/>
    <w:rsid w:val="007E76B9"/>
    <w:rsid w:val="007E79F6"/>
    <w:rsid w:val="007F0FB7"/>
    <w:rsid w:val="007F1881"/>
    <w:rsid w:val="007F1BE0"/>
    <w:rsid w:val="007F1C38"/>
    <w:rsid w:val="007F2D6D"/>
    <w:rsid w:val="007F41B8"/>
    <w:rsid w:val="007F41CF"/>
    <w:rsid w:val="007F4999"/>
    <w:rsid w:val="007F6990"/>
    <w:rsid w:val="007F6A87"/>
    <w:rsid w:val="007F7394"/>
    <w:rsid w:val="007F77C4"/>
    <w:rsid w:val="007F7ECA"/>
    <w:rsid w:val="00800143"/>
    <w:rsid w:val="00800191"/>
    <w:rsid w:val="00800A81"/>
    <w:rsid w:val="008017A0"/>
    <w:rsid w:val="008023A8"/>
    <w:rsid w:val="0080356D"/>
    <w:rsid w:val="00803BBE"/>
    <w:rsid w:val="00804381"/>
    <w:rsid w:val="008049B4"/>
    <w:rsid w:val="00804D94"/>
    <w:rsid w:val="0080583E"/>
    <w:rsid w:val="008064B6"/>
    <w:rsid w:val="008067C5"/>
    <w:rsid w:val="0081010B"/>
    <w:rsid w:val="008108E6"/>
    <w:rsid w:val="00810C4A"/>
    <w:rsid w:val="0081196B"/>
    <w:rsid w:val="00811D18"/>
    <w:rsid w:val="008131ED"/>
    <w:rsid w:val="00813244"/>
    <w:rsid w:val="008134CC"/>
    <w:rsid w:val="0081393B"/>
    <w:rsid w:val="00813D15"/>
    <w:rsid w:val="00813F96"/>
    <w:rsid w:val="00814341"/>
    <w:rsid w:val="0081456A"/>
    <w:rsid w:val="0081471C"/>
    <w:rsid w:val="00814ABA"/>
    <w:rsid w:val="0081524B"/>
    <w:rsid w:val="00815B36"/>
    <w:rsid w:val="008161BC"/>
    <w:rsid w:val="00816359"/>
    <w:rsid w:val="008168BE"/>
    <w:rsid w:val="00816ECD"/>
    <w:rsid w:val="00816EFF"/>
    <w:rsid w:val="0081720B"/>
    <w:rsid w:val="008202F6"/>
    <w:rsid w:val="0082033F"/>
    <w:rsid w:val="0082047D"/>
    <w:rsid w:val="00820BAC"/>
    <w:rsid w:val="00821459"/>
    <w:rsid w:val="008214C2"/>
    <w:rsid w:val="00822145"/>
    <w:rsid w:val="00822B34"/>
    <w:rsid w:val="00823711"/>
    <w:rsid w:val="008241A2"/>
    <w:rsid w:val="008244F7"/>
    <w:rsid w:val="008246C9"/>
    <w:rsid w:val="00824EDB"/>
    <w:rsid w:val="00825411"/>
    <w:rsid w:val="00827711"/>
    <w:rsid w:val="00830444"/>
    <w:rsid w:val="00830DAF"/>
    <w:rsid w:val="00831107"/>
    <w:rsid w:val="00831A18"/>
    <w:rsid w:val="008331E4"/>
    <w:rsid w:val="00833861"/>
    <w:rsid w:val="00833A47"/>
    <w:rsid w:val="00834141"/>
    <w:rsid w:val="00834761"/>
    <w:rsid w:val="00834F89"/>
    <w:rsid w:val="0083516A"/>
    <w:rsid w:val="008353D7"/>
    <w:rsid w:val="0083644F"/>
    <w:rsid w:val="00836758"/>
    <w:rsid w:val="008369E2"/>
    <w:rsid w:val="00836A6A"/>
    <w:rsid w:val="00836BF3"/>
    <w:rsid w:val="008401FD"/>
    <w:rsid w:val="00840AAA"/>
    <w:rsid w:val="00841816"/>
    <w:rsid w:val="00842006"/>
    <w:rsid w:val="00842020"/>
    <w:rsid w:val="00842095"/>
    <w:rsid w:val="0084245D"/>
    <w:rsid w:val="00842636"/>
    <w:rsid w:val="00842A4F"/>
    <w:rsid w:val="00843217"/>
    <w:rsid w:val="0084397D"/>
    <w:rsid w:val="00843C52"/>
    <w:rsid w:val="00844427"/>
    <w:rsid w:val="00844C40"/>
    <w:rsid w:val="00844EF7"/>
    <w:rsid w:val="00844FFB"/>
    <w:rsid w:val="0084511C"/>
    <w:rsid w:val="00845555"/>
    <w:rsid w:val="008457DB"/>
    <w:rsid w:val="00845FA9"/>
    <w:rsid w:val="00847CB0"/>
    <w:rsid w:val="00847DFD"/>
    <w:rsid w:val="0085012D"/>
    <w:rsid w:val="00850158"/>
    <w:rsid w:val="00850E1B"/>
    <w:rsid w:val="008520E0"/>
    <w:rsid w:val="0085219D"/>
    <w:rsid w:val="00853637"/>
    <w:rsid w:val="0085426F"/>
    <w:rsid w:val="0085475B"/>
    <w:rsid w:val="00854CB2"/>
    <w:rsid w:val="00854DBC"/>
    <w:rsid w:val="00855178"/>
    <w:rsid w:val="00855451"/>
    <w:rsid w:val="0085567F"/>
    <w:rsid w:val="00855F69"/>
    <w:rsid w:val="008561A8"/>
    <w:rsid w:val="00857B34"/>
    <w:rsid w:val="00857DCA"/>
    <w:rsid w:val="00857DF7"/>
    <w:rsid w:val="00860276"/>
    <w:rsid w:val="008610AB"/>
    <w:rsid w:val="008618E5"/>
    <w:rsid w:val="00861AD8"/>
    <w:rsid w:val="00861B43"/>
    <w:rsid w:val="00861E74"/>
    <w:rsid w:val="008620EA"/>
    <w:rsid w:val="008624F6"/>
    <w:rsid w:val="008626B3"/>
    <w:rsid w:val="00863587"/>
    <w:rsid w:val="00863AF8"/>
    <w:rsid w:val="00863FAF"/>
    <w:rsid w:val="00864050"/>
    <w:rsid w:val="00864267"/>
    <w:rsid w:val="00864BCE"/>
    <w:rsid w:val="00865507"/>
    <w:rsid w:val="00865BFB"/>
    <w:rsid w:val="00865DED"/>
    <w:rsid w:val="008667A9"/>
    <w:rsid w:val="00866C83"/>
    <w:rsid w:val="00867988"/>
    <w:rsid w:val="00867F5C"/>
    <w:rsid w:val="0087008F"/>
    <w:rsid w:val="00870363"/>
    <w:rsid w:val="00871292"/>
    <w:rsid w:val="0087275D"/>
    <w:rsid w:val="00872E08"/>
    <w:rsid w:val="0087323F"/>
    <w:rsid w:val="008733D3"/>
    <w:rsid w:val="00873A09"/>
    <w:rsid w:val="00874494"/>
    <w:rsid w:val="00874A53"/>
    <w:rsid w:val="008750AC"/>
    <w:rsid w:val="00876182"/>
    <w:rsid w:val="00876261"/>
    <w:rsid w:val="008762E7"/>
    <w:rsid w:val="0087673B"/>
    <w:rsid w:val="0087688A"/>
    <w:rsid w:val="00876DD9"/>
    <w:rsid w:val="008775B4"/>
    <w:rsid w:val="008779CF"/>
    <w:rsid w:val="00877C46"/>
    <w:rsid w:val="00877CEA"/>
    <w:rsid w:val="00880011"/>
    <w:rsid w:val="008804BF"/>
    <w:rsid w:val="00880C65"/>
    <w:rsid w:val="008811E0"/>
    <w:rsid w:val="00881468"/>
    <w:rsid w:val="008816AD"/>
    <w:rsid w:val="00881700"/>
    <w:rsid w:val="00881D3A"/>
    <w:rsid w:val="008823FD"/>
    <w:rsid w:val="00882418"/>
    <w:rsid w:val="0088261B"/>
    <w:rsid w:val="0088280A"/>
    <w:rsid w:val="00883210"/>
    <w:rsid w:val="008832DD"/>
    <w:rsid w:val="008833E1"/>
    <w:rsid w:val="008834CE"/>
    <w:rsid w:val="00883DEA"/>
    <w:rsid w:val="00884EA0"/>
    <w:rsid w:val="00885AD1"/>
    <w:rsid w:val="00886687"/>
    <w:rsid w:val="00886926"/>
    <w:rsid w:val="00886F0D"/>
    <w:rsid w:val="00887165"/>
    <w:rsid w:val="008872A8"/>
    <w:rsid w:val="008872CC"/>
    <w:rsid w:val="008877F4"/>
    <w:rsid w:val="00887AB5"/>
    <w:rsid w:val="00887CFD"/>
    <w:rsid w:val="008905D1"/>
    <w:rsid w:val="00890B93"/>
    <w:rsid w:val="00891550"/>
    <w:rsid w:val="00891C6D"/>
    <w:rsid w:val="008922B9"/>
    <w:rsid w:val="00892CE4"/>
    <w:rsid w:val="0089324C"/>
    <w:rsid w:val="00893343"/>
    <w:rsid w:val="0089394F"/>
    <w:rsid w:val="008942D3"/>
    <w:rsid w:val="00894ED6"/>
    <w:rsid w:val="0089508B"/>
    <w:rsid w:val="008959FC"/>
    <w:rsid w:val="00896FBF"/>
    <w:rsid w:val="008970E6"/>
    <w:rsid w:val="008972E8"/>
    <w:rsid w:val="00897572"/>
    <w:rsid w:val="00897A74"/>
    <w:rsid w:val="008A18A6"/>
    <w:rsid w:val="008A1AC9"/>
    <w:rsid w:val="008A1F94"/>
    <w:rsid w:val="008A21F7"/>
    <w:rsid w:val="008A3570"/>
    <w:rsid w:val="008A389F"/>
    <w:rsid w:val="008A6308"/>
    <w:rsid w:val="008A651B"/>
    <w:rsid w:val="008A68B4"/>
    <w:rsid w:val="008A6CE6"/>
    <w:rsid w:val="008A6F10"/>
    <w:rsid w:val="008B0429"/>
    <w:rsid w:val="008B0E94"/>
    <w:rsid w:val="008B0F8D"/>
    <w:rsid w:val="008B1056"/>
    <w:rsid w:val="008B10FA"/>
    <w:rsid w:val="008B180A"/>
    <w:rsid w:val="008B1B5E"/>
    <w:rsid w:val="008B28FE"/>
    <w:rsid w:val="008B2B28"/>
    <w:rsid w:val="008B3ECF"/>
    <w:rsid w:val="008B5B3A"/>
    <w:rsid w:val="008B5D9E"/>
    <w:rsid w:val="008B6B36"/>
    <w:rsid w:val="008B7B1C"/>
    <w:rsid w:val="008C1336"/>
    <w:rsid w:val="008C1AC2"/>
    <w:rsid w:val="008C217E"/>
    <w:rsid w:val="008C23A1"/>
    <w:rsid w:val="008C24AC"/>
    <w:rsid w:val="008C24E1"/>
    <w:rsid w:val="008C2690"/>
    <w:rsid w:val="008C2DF1"/>
    <w:rsid w:val="008C3826"/>
    <w:rsid w:val="008C3D46"/>
    <w:rsid w:val="008C5155"/>
    <w:rsid w:val="008C5293"/>
    <w:rsid w:val="008C530D"/>
    <w:rsid w:val="008C5B6A"/>
    <w:rsid w:val="008C5C8D"/>
    <w:rsid w:val="008C5D6A"/>
    <w:rsid w:val="008C61A1"/>
    <w:rsid w:val="008C6404"/>
    <w:rsid w:val="008C6795"/>
    <w:rsid w:val="008C6A1E"/>
    <w:rsid w:val="008C74DA"/>
    <w:rsid w:val="008C7B57"/>
    <w:rsid w:val="008D02E4"/>
    <w:rsid w:val="008D053C"/>
    <w:rsid w:val="008D11CC"/>
    <w:rsid w:val="008D11F5"/>
    <w:rsid w:val="008D156F"/>
    <w:rsid w:val="008D17E4"/>
    <w:rsid w:val="008D1DFB"/>
    <w:rsid w:val="008D2292"/>
    <w:rsid w:val="008D3146"/>
    <w:rsid w:val="008D44A1"/>
    <w:rsid w:val="008D54B6"/>
    <w:rsid w:val="008D5CB2"/>
    <w:rsid w:val="008D7D0E"/>
    <w:rsid w:val="008E058E"/>
    <w:rsid w:val="008E13FA"/>
    <w:rsid w:val="008E1553"/>
    <w:rsid w:val="008E208D"/>
    <w:rsid w:val="008E2182"/>
    <w:rsid w:val="008E2CC6"/>
    <w:rsid w:val="008E2FA2"/>
    <w:rsid w:val="008E3623"/>
    <w:rsid w:val="008E3974"/>
    <w:rsid w:val="008E40ED"/>
    <w:rsid w:val="008E452B"/>
    <w:rsid w:val="008E477D"/>
    <w:rsid w:val="008E49E0"/>
    <w:rsid w:val="008E678B"/>
    <w:rsid w:val="008E6DB9"/>
    <w:rsid w:val="008F0BCB"/>
    <w:rsid w:val="008F0E08"/>
    <w:rsid w:val="008F133A"/>
    <w:rsid w:val="008F148B"/>
    <w:rsid w:val="008F1C77"/>
    <w:rsid w:val="008F1FC3"/>
    <w:rsid w:val="008F2740"/>
    <w:rsid w:val="008F2772"/>
    <w:rsid w:val="008F2E6F"/>
    <w:rsid w:val="008F328D"/>
    <w:rsid w:val="008F3AE8"/>
    <w:rsid w:val="008F477F"/>
    <w:rsid w:val="008F4B5D"/>
    <w:rsid w:val="008F4FA4"/>
    <w:rsid w:val="008F5139"/>
    <w:rsid w:val="008F5A38"/>
    <w:rsid w:val="008F5F97"/>
    <w:rsid w:val="008F63FD"/>
    <w:rsid w:val="008F6714"/>
    <w:rsid w:val="008F67B7"/>
    <w:rsid w:val="008F69BC"/>
    <w:rsid w:val="008F6D92"/>
    <w:rsid w:val="008F7042"/>
    <w:rsid w:val="008F7232"/>
    <w:rsid w:val="009001B0"/>
    <w:rsid w:val="0090024A"/>
    <w:rsid w:val="009003D8"/>
    <w:rsid w:val="009010F9"/>
    <w:rsid w:val="00901965"/>
    <w:rsid w:val="0090250F"/>
    <w:rsid w:val="00902BCA"/>
    <w:rsid w:val="00903365"/>
    <w:rsid w:val="009050AB"/>
    <w:rsid w:val="00906429"/>
    <w:rsid w:val="009066AD"/>
    <w:rsid w:val="00906984"/>
    <w:rsid w:val="00906AE6"/>
    <w:rsid w:val="00907D92"/>
    <w:rsid w:val="00910672"/>
    <w:rsid w:val="00911145"/>
    <w:rsid w:val="00911204"/>
    <w:rsid w:val="0091225F"/>
    <w:rsid w:val="00912743"/>
    <w:rsid w:val="00912A4F"/>
    <w:rsid w:val="00912D10"/>
    <w:rsid w:val="0091328D"/>
    <w:rsid w:val="00913A85"/>
    <w:rsid w:val="00913E27"/>
    <w:rsid w:val="009142E1"/>
    <w:rsid w:val="0091453A"/>
    <w:rsid w:val="0091479B"/>
    <w:rsid w:val="00914CFB"/>
    <w:rsid w:val="00915C98"/>
    <w:rsid w:val="00916684"/>
    <w:rsid w:val="00916CBC"/>
    <w:rsid w:val="00916D13"/>
    <w:rsid w:val="00917B73"/>
    <w:rsid w:val="00917FCA"/>
    <w:rsid w:val="00920319"/>
    <w:rsid w:val="009207C3"/>
    <w:rsid w:val="00920A47"/>
    <w:rsid w:val="00921426"/>
    <w:rsid w:val="009221E8"/>
    <w:rsid w:val="00923547"/>
    <w:rsid w:val="00923C35"/>
    <w:rsid w:val="00923FFB"/>
    <w:rsid w:val="009241BD"/>
    <w:rsid w:val="0092484B"/>
    <w:rsid w:val="00925FD5"/>
    <w:rsid w:val="00926771"/>
    <w:rsid w:val="00926B1E"/>
    <w:rsid w:val="00927314"/>
    <w:rsid w:val="00927423"/>
    <w:rsid w:val="00927EC6"/>
    <w:rsid w:val="0093059E"/>
    <w:rsid w:val="00931E8C"/>
    <w:rsid w:val="00931F80"/>
    <w:rsid w:val="00932377"/>
    <w:rsid w:val="0093239F"/>
    <w:rsid w:val="00933825"/>
    <w:rsid w:val="0093487C"/>
    <w:rsid w:val="00934992"/>
    <w:rsid w:val="009349C4"/>
    <w:rsid w:val="009349D7"/>
    <w:rsid w:val="009353C5"/>
    <w:rsid w:val="009354EA"/>
    <w:rsid w:val="0093562D"/>
    <w:rsid w:val="009365DC"/>
    <w:rsid w:val="00936EE8"/>
    <w:rsid w:val="00937423"/>
    <w:rsid w:val="0093760E"/>
    <w:rsid w:val="009404B2"/>
    <w:rsid w:val="0094063E"/>
    <w:rsid w:val="009406FC"/>
    <w:rsid w:val="00940758"/>
    <w:rsid w:val="009409F6"/>
    <w:rsid w:val="009413C5"/>
    <w:rsid w:val="00941D78"/>
    <w:rsid w:val="009420A5"/>
    <w:rsid w:val="00942815"/>
    <w:rsid w:val="009428F9"/>
    <w:rsid w:val="00943606"/>
    <w:rsid w:val="009437A9"/>
    <w:rsid w:val="00945EB5"/>
    <w:rsid w:val="009462C5"/>
    <w:rsid w:val="00946348"/>
    <w:rsid w:val="00946FBC"/>
    <w:rsid w:val="00947DEC"/>
    <w:rsid w:val="00947F3D"/>
    <w:rsid w:val="00950978"/>
    <w:rsid w:val="0095147E"/>
    <w:rsid w:val="00951AA7"/>
    <w:rsid w:val="00951E49"/>
    <w:rsid w:val="0095217E"/>
    <w:rsid w:val="00952DE6"/>
    <w:rsid w:val="00953772"/>
    <w:rsid w:val="0095438D"/>
    <w:rsid w:val="0095496E"/>
    <w:rsid w:val="009549F0"/>
    <w:rsid w:val="00954D41"/>
    <w:rsid w:val="00954D83"/>
    <w:rsid w:val="00955524"/>
    <w:rsid w:val="009555BF"/>
    <w:rsid w:val="00955F7B"/>
    <w:rsid w:val="00957749"/>
    <w:rsid w:val="00957A6C"/>
    <w:rsid w:val="00960318"/>
    <w:rsid w:val="009607C8"/>
    <w:rsid w:val="00961314"/>
    <w:rsid w:val="00961B94"/>
    <w:rsid w:val="0096241C"/>
    <w:rsid w:val="00963240"/>
    <w:rsid w:val="00963575"/>
    <w:rsid w:val="009637F1"/>
    <w:rsid w:val="00963B20"/>
    <w:rsid w:val="00964055"/>
    <w:rsid w:val="00964CF2"/>
    <w:rsid w:val="00965989"/>
    <w:rsid w:val="00965A3A"/>
    <w:rsid w:val="00966016"/>
    <w:rsid w:val="00967805"/>
    <w:rsid w:val="00967807"/>
    <w:rsid w:val="009716D0"/>
    <w:rsid w:val="00971816"/>
    <w:rsid w:val="009724B8"/>
    <w:rsid w:val="00972C81"/>
    <w:rsid w:val="00973392"/>
    <w:rsid w:val="00973791"/>
    <w:rsid w:val="00973B90"/>
    <w:rsid w:val="00974C9B"/>
    <w:rsid w:val="00974CEF"/>
    <w:rsid w:val="00975207"/>
    <w:rsid w:val="00975807"/>
    <w:rsid w:val="0097584A"/>
    <w:rsid w:val="00975DA8"/>
    <w:rsid w:val="00976B66"/>
    <w:rsid w:val="00976C63"/>
    <w:rsid w:val="00977080"/>
    <w:rsid w:val="00977405"/>
    <w:rsid w:val="00977655"/>
    <w:rsid w:val="00977B32"/>
    <w:rsid w:val="0098051E"/>
    <w:rsid w:val="009805D6"/>
    <w:rsid w:val="009806A1"/>
    <w:rsid w:val="00980A6B"/>
    <w:rsid w:val="009817BC"/>
    <w:rsid w:val="009825C4"/>
    <w:rsid w:val="00982AA4"/>
    <w:rsid w:val="0098300F"/>
    <w:rsid w:val="00984E4B"/>
    <w:rsid w:val="009857F3"/>
    <w:rsid w:val="00985AF3"/>
    <w:rsid w:val="009868F6"/>
    <w:rsid w:val="00986B1A"/>
    <w:rsid w:val="00986C33"/>
    <w:rsid w:val="00986CF5"/>
    <w:rsid w:val="00987344"/>
    <w:rsid w:val="00987B82"/>
    <w:rsid w:val="00987DBF"/>
    <w:rsid w:val="0099054D"/>
    <w:rsid w:val="00990E9C"/>
    <w:rsid w:val="009916B3"/>
    <w:rsid w:val="00991D58"/>
    <w:rsid w:val="0099200D"/>
    <w:rsid w:val="009928B9"/>
    <w:rsid w:val="00993995"/>
    <w:rsid w:val="00993BAB"/>
    <w:rsid w:val="0099502E"/>
    <w:rsid w:val="00995844"/>
    <w:rsid w:val="0099622F"/>
    <w:rsid w:val="0099632E"/>
    <w:rsid w:val="009966A6"/>
    <w:rsid w:val="00996C60"/>
    <w:rsid w:val="009A061D"/>
    <w:rsid w:val="009A0BC6"/>
    <w:rsid w:val="009A0BEE"/>
    <w:rsid w:val="009A1146"/>
    <w:rsid w:val="009A21FB"/>
    <w:rsid w:val="009A3765"/>
    <w:rsid w:val="009A3C70"/>
    <w:rsid w:val="009A3F8A"/>
    <w:rsid w:val="009A4980"/>
    <w:rsid w:val="009A4D90"/>
    <w:rsid w:val="009A5A1A"/>
    <w:rsid w:val="009A5D7B"/>
    <w:rsid w:val="009A6E49"/>
    <w:rsid w:val="009A7015"/>
    <w:rsid w:val="009A7535"/>
    <w:rsid w:val="009A761F"/>
    <w:rsid w:val="009A7651"/>
    <w:rsid w:val="009B167F"/>
    <w:rsid w:val="009B1B86"/>
    <w:rsid w:val="009B2345"/>
    <w:rsid w:val="009B2AFC"/>
    <w:rsid w:val="009B2E4C"/>
    <w:rsid w:val="009B304E"/>
    <w:rsid w:val="009B3D81"/>
    <w:rsid w:val="009B3F38"/>
    <w:rsid w:val="009B4AC9"/>
    <w:rsid w:val="009B5832"/>
    <w:rsid w:val="009B5B3E"/>
    <w:rsid w:val="009B6684"/>
    <w:rsid w:val="009B6BB8"/>
    <w:rsid w:val="009B7580"/>
    <w:rsid w:val="009B7668"/>
    <w:rsid w:val="009B7F04"/>
    <w:rsid w:val="009C044A"/>
    <w:rsid w:val="009C0BC1"/>
    <w:rsid w:val="009C0E20"/>
    <w:rsid w:val="009C120D"/>
    <w:rsid w:val="009C16A1"/>
    <w:rsid w:val="009C2522"/>
    <w:rsid w:val="009C25E0"/>
    <w:rsid w:val="009C2B20"/>
    <w:rsid w:val="009C2D03"/>
    <w:rsid w:val="009C37E5"/>
    <w:rsid w:val="009C3C96"/>
    <w:rsid w:val="009C4108"/>
    <w:rsid w:val="009C4383"/>
    <w:rsid w:val="009C4CFA"/>
    <w:rsid w:val="009C5A17"/>
    <w:rsid w:val="009C5E32"/>
    <w:rsid w:val="009C5F19"/>
    <w:rsid w:val="009C6810"/>
    <w:rsid w:val="009C6A82"/>
    <w:rsid w:val="009C6A90"/>
    <w:rsid w:val="009C7465"/>
    <w:rsid w:val="009C7958"/>
    <w:rsid w:val="009C7B30"/>
    <w:rsid w:val="009C7D38"/>
    <w:rsid w:val="009C7EAF"/>
    <w:rsid w:val="009D00EF"/>
    <w:rsid w:val="009D1AA6"/>
    <w:rsid w:val="009D2648"/>
    <w:rsid w:val="009D2FB0"/>
    <w:rsid w:val="009D30C7"/>
    <w:rsid w:val="009D3401"/>
    <w:rsid w:val="009D3963"/>
    <w:rsid w:val="009D39FA"/>
    <w:rsid w:val="009D440E"/>
    <w:rsid w:val="009D4475"/>
    <w:rsid w:val="009D4B4B"/>
    <w:rsid w:val="009D513D"/>
    <w:rsid w:val="009D5154"/>
    <w:rsid w:val="009D5E74"/>
    <w:rsid w:val="009D5F64"/>
    <w:rsid w:val="009D6608"/>
    <w:rsid w:val="009D6D37"/>
    <w:rsid w:val="009E08EE"/>
    <w:rsid w:val="009E1705"/>
    <w:rsid w:val="009E1945"/>
    <w:rsid w:val="009E1B48"/>
    <w:rsid w:val="009E22BD"/>
    <w:rsid w:val="009E23C2"/>
    <w:rsid w:val="009E29B3"/>
    <w:rsid w:val="009E3704"/>
    <w:rsid w:val="009E38C8"/>
    <w:rsid w:val="009E3B20"/>
    <w:rsid w:val="009E4598"/>
    <w:rsid w:val="009E5E6B"/>
    <w:rsid w:val="009E5ECB"/>
    <w:rsid w:val="009E6562"/>
    <w:rsid w:val="009E720D"/>
    <w:rsid w:val="009E7BCB"/>
    <w:rsid w:val="009E7C09"/>
    <w:rsid w:val="009E7D08"/>
    <w:rsid w:val="009F00B1"/>
    <w:rsid w:val="009F00B2"/>
    <w:rsid w:val="009F14DF"/>
    <w:rsid w:val="009F155F"/>
    <w:rsid w:val="009F1714"/>
    <w:rsid w:val="009F186E"/>
    <w:rsid w:val="009F1F98"/>
    <w:rsid w:val="009F28BF"/>
    <w:rsid w:val="009F383A"/>
    <w:rsid w:val="009F3A75"/>
    <w:rsid w:val="009F4202"/>
    <w:rsid w:val="009F4381"/>
    <w:rsid w:val="009F5544"/>
    <w:rsid w:val="00A007A8"/>
    <w:rsid w:val="00A00814"/>
    <w:rsid w:val="00A00A5F"/>
    <w:rsid w:val="00A02B1C"/>
    <w:rsid w:val="00A03495"/>
    <w:rsid w:val="00A03C36"/>
    <w:rsid w:val="00A03EF6"/>
    <w:rsid w:val="00A03FB4"/>
    <w:rsid w:val="00A04374"/>
    <w:rsid w:val="00A04849"/>
    <w:rsid w:val="00A04F19"/>
    <w:rsid w:val="00A05551"/>
    <w:rsid w:val="00A05B4A"/>
    <w:rsid w:val="00A05D97"/>
    <w:rsid w:val="00A05FB7"/>
    <w:rsid w:val="00A060DC"/>
    <w:rsid w:val="00A062F0"/>
    <w:rsid w:val="00A063DE"/>
    <w:rsid w:val="00A06521"/>
    <w:rsid w:val="00A06F54"/>
    <w:rsid w:val="00A07DCD"/>
    <w:rsid w:val="00A11589"/>
    <w:rsid w:val="00A1176B"/>
    <w:rsid w:val="00A13014"/>
    <w:rsid w:val="00A13366"/>
    <w:rsid w:val="00A1336A"/>
    <w:rsid w:val="00A135B6"/>
    <w:rsid w:val="00A1362C"/>
    <w:rsid w:val="00A13696"/>
    <w:rsid w:val="00A13781"/>
    <w:rsid w:val="00A139BF"/>
    <w:rsid w:val="00A14214"/>
    <w:rsid w:val="00A144A5"/>
    <w:rsid w:val="00A14F48"/>
    <w:rsid w:val="00A15107"/>
    <w:rsid w:val="00A157B8"/>
    <w:rsid w:val="00A15D22"/>
    <w:rsid w:val="00A16340"/>
    <w:rsid w:val="00A16415"/>
    <w:rsid w:val="00A16A1A"/>
    <w:rsid w:val="00A17A90"/>
    <w:rsid w:val="00A21000"/>
    <w:rsid w:val="00A21E02"/>
    <w:rsid w:val="00A2214A"/>
    <w:rsid w:val="00A22444"/>
    <w:rsid w:val="00A224B8"/>
    <w:rsid w:val="00A22757"/>
    <w:rsid w:val="00A22E1F"/>
    <w:rsid w:val="00A23726"/>
    <w:rsid w:val="00A23D7B"/>
    <w:rsid w:val="00A2420D"/>
    <w:rsid w:val="00A2478D"/>
    <w:rsid w:val="00A24AEC"/>
    <w:rsid w:val="00A24CB6"/>
    <w:rsid w:val="00A24F2F"/>
    <w:rsid w:val="00A25DBF"/>
    <w:rsid w:val="00A25DFE"/>
    <w:rsid w:val="00A26144"/>
    <w:rsid w:val="00A26405"/>
    <w:rsid w:val="00A272A8"/>
    <w:rsid w:val="00A27604"/>
    <w:rsid w:val="00A27D48"/>
    <w:rsid w:val="00A27FBF"/>
    <w:rsid w:val="00A30E80"/>
    <w:rsid w:val="00A30E91"/>
    <w:rsid w:val="00A31A32"/>
    <w:rsid w:val="00A337AF"/>
    <w:rsid w:val="00A33BD8"/>
    <w:rsid w:val="00A33E89"/>
    <w:rsid w:val="00A34655"/>
    <w:rsid w:val="00A35BEB"/>
    <w:rsid w:val="00A36E6D"/>
    <w:rsid w:val="00A36F57"/>
    <w:rsid w:val="00A40545"/>
    <w:rsid w:val="00A408B5"/>
    <w:rsid w:val="00A41424"/>
    <w:rsid w:val="00A41924"/>
    <w:rsid w:val="00A41FE0"/>
    <w:rsid w:val="00A4272B"/>
    <w:rsid w:val="00A42898"/>
    <w:rsid w:val="00A429A1"/>
    <w:rsid w:val="00A42E18"/>
    <w:rsid w:val="00A45397"/>
    <w:rsid w:val="00A45E68"/>
    <w:rsid w:val="00A46BBD"/>
    <w:rsid w:val="00A46EDB"/>
    <w:rsid w:val="00A4753B"/>
    <w:rsid w:val="00A47AFD"/>
    <w:rsid w:val="00A47FA8"/>
    <w:rsid w:val="00A47FF0"/>
    <w:rsid w:val="00A50A3A"/>
    <w:rsid w:val="00A50E57"/>
    <w:rsid w:val="00A50E79"/>
    <w:rsid w:val="00A520E1"/>
    <w:rsid w:val="00A52653"/>
    <w:rsid w:val="00A52AAE"/>
    <w:rsid w:val="00A52EFD"/>
    <w:rsid w:val="00A52F30"/>
    <w:rsid w:val="00A53269"/>
    <w:rsid w:val="00A541B9"/>
    <w:rsid w:val="00A55402"/>
    <w:rsid w:val="00A5557C"/>
    <w:rsid w:val="00A56381"/>
    <w:rsid w:val="00A56633"/>
    <w:rsid w:val="00A56725"/>
    <w:rsid w:val="00A579C4"/>
    <w:rsid w:val="00A57CDC"/>
    <w:rsid w:val="00A60E9C"/>
    <w:rsid w:val="00A61B7D"/>
    <w:rsid w:val="00A61CF6"/>
    <w:rsid w:val="00A61DE0"/>
    <w:rsid w:val="00A62034"/>
    <w:rsid w:val="00A620FA"/>
    <w:rsid w:val="00A62666"/>
    <w:rsid w:val="00A62922"/>
    <w:rsid w:val="00A62ABE"/>
    <w:rsid w:val="00A62C52"/>
    <w:rsid w:val="00A636A3"/>
    <w:rsid w:val="00A63768"/>
    <w:rsid w:val="00A63935"/>
    <w:rsid w:val="00A64219"/>
    <w:rsid w:val="00A64568"/>
    <w:rsid w:val="00A645B5"/>
    <w:rsid w:val="00A6464C"/>
    <w:rsid w:val="00A65BA3"/>
    <w:rsid w:val="00A667BC"/>
    <w:rsid w:val="00A66844"/>
    <w:rsid w:val="00A678D1"/>
    <w:rsid w:val="00A679BE"/>
    <w:rsid w:val="00A67E70"/>
    <w:rsid w:val="00A700C8"/>
    <w:rsid w:val="00A7034B"/>
    <w:rsid w:val="00A7061C"/>
    <w:rsid w:val="00A71631"/>
    <w:rsid w:val="00A71964"/>
    <w:rsid w:val="00A71B23"/>
    <w:rsid w:val="00A7295D"/>
    <w:rsid w:val="00A72E2B"/>
    <w:rsid w:val="00A72EDB"/>
    <w:rsid w:val="00A7343B"/>
    <w:rsid w:val="00A74A8C"/>
    <w:rsid w:val="00A74ACF"/>
    <w:rsid w:val="00A74C2A"/>
    <w:rsid w:val="00A74E0D"/>
    <w:rsid w:val="00A7520E"/>
    <w:rsid w:val="00A75406"/>
    <w:rsid w:val="00A75605"/>
    <w:rsid w:val="00A759E6"/>
    <w:rsid w:val="00A767D9"/>
    <w:rsid w:val="00A76867"/>
    <w:rsid w:val="00A76912"/>
    <w:rsid w:val="00A76B9A"/>
    <w:rsid w:val="00A77F0F"/>
    <w:rsid w:val="00A80141"/>
    <w:rsid w:val="00A8017A"/>
    <w:rsid w:val="00A809E4"/>
    <w:rsid w:val="00A80FE4"/>
    <w:rsid w:val="00A8107C"/>
    <w:rsid w:val="00A81867"/>
    <w:rsid w:val="00A818C2"/>
    <w:rsid w:val="00A82977"/>
    <w:rsid w:val="00A831E1"/>
    <w:rsid w:val="00A83D70"/>
    <w:rsid w:val="00A83ECF"/>
    <w:rsid w:val="00A84651"/>
    <w:rsid w:val="00A84AA1"/>
    <w:rsid w:val="00A84AF1"/>
    <w:rsid w:val="00A84F17"/>
    <w:rsid w:val="00A850E1"/>
    <w:rsid w:val="00A857DA"/>
    <w:rsid w:val="00A85D5D"/>
    <w:rsid w:val="00A86169"/>
    <w:rsid w:val="00A8649E"/>
    <w:rsid w:val="00A86998"/>
    <w:rsid w:val="00A86D6C"/>
    <w:rsid w:val="00A87A08"/>
    <w:rsid w:val="00A900F2"/>
    <w:rsid w:val="00A90753"/>
    <w:rsid w:val="00A90924"/>
    <w:rsid w:val="00A911A0"/>
    <w:rsid w:val="00A917FB"/>
    <w:rsid w:val="00A9299A"/>
    <w:rsid w:val="00A929F9"/>
    <w:rsid w:val="00A9399E"/>
    <w:rsid w:val="00A94026"/>
    <w:rsid w:val="00A948AA"/>
    <w:rsid w:val="00A94CCF"/>
    <w:rsid w:val="00A95601"/>
    <w:rsid w:val="00A95D54"/>
    <w:rsid w:val="00A961F5"/>
    <w:rsid w:val="00A9661B"/>
    <w:rsid w:val="00A96B49"/>
    <w:rsid w:val="00A97045"/>
    <w:rsid w:val="00A9712B"/>
    <w:rsid w:val="00A9775A"/>
    <w:rsid w:val="00A97BDD"/>
    <w:rsid w:val="00AA0598"/>
    <w:rsid w:val="00AA0CED"/>
    <w:rsid w:val="00AA0FF5"/>
    <w:rsid w:val="00AA1079"/>
    <w:rsid w:val="00AA1672"/>
    <w:rsid w:val="00AA1E23"/>
    <w:rsid w:val="00AA2D94"/>
    <w:rsid w:val="00AA2F2A"/>
    <w:rsid w:val="00AA31DC"/>
    <w:rsid w:val="00AA3600"/>
    <w:rsid w:val="00AA366E"/>
    <w:rsid w:val="00AA446E"/>
    <w:rsid w:val="00AA49B2"/>
    <w:rsid w:val="00AA4EE5"/>
    <w:rsid w:val="00AA5070"/>
    <w:rsid w:val="00AA54DF"/>
    <w:rsid w:val="00AA568E"/>
    <w:rsid w:val="00AA5FBA"/>
    <w:rsid w:val="00AA6C00"/>
    <w:rsid w:val="00AA7497"/>
    <w:rsid w:val="00AA7B4F"/>
    <w:rsid w:val="00AA7C52"/>
    <w:rsid w:val="00AB0A2E"/>
    <w:rsid w:val="00AB12DC"/>
    <w:rsid w:val="00AB2474"/>
    <w:rsid w:val="00AB2B2E"/>
    <w:rsid w:val="00AB2CB8"/>
    <w:rsid w:val="00AB3558"/>
    <w:rsid w:val="00AB3C13"/>
    <w:rsid w:val="00AB4B8A"/>
    <w:rsid w:val="00AB605C"/>
    <w:rsid w:val="00AB6F43"/>
    <w:rsid w:val="00AB75A6"/>
    <w:rsid w:val="00AB7C6A"/>
    <w:rsid w:val="00AC06AC"/>
    <w:rsid w:val="00AC0FCC"/>
    <w:rsid w:val="00AC1B9A"/>
    <w:rsid w:val="00AC1F97"/>
    <w:rsid w:val="00AC366C"/>
    <w:rsid w:val="00AC3CB3"/>
    <w:rsid w:val="00AC3E2F"/>
    <w:rsid w:val="00AC3E8F"/>
    <w:rsid w:val="00AC4D3D"/>
    <w:rsid w:val="00AC53E7"/>
    <w:rsid w:val="00AC59E8"/>
    <w:rsid w:val="00AC5B8D"/>
    <w:rsid w:val="00AC5CB2"/>
    <w:rsid w:val="00AC6217"/>
    <w:rsid w:val="00AC6C4D"/>
    <w:rsid w:val="00AC72E9"/>
    <w:rsid w:val="00AD02A9"/>
    <w:rsid w:val="00AD0A97"/>
    <w:rsid w:val="00AD1291"/>
    <w:rsid w:val="00AD1445"/>
    <w:rsid w:val="00AD16C9"/>
    <w:rsid w:val="00AD26A3"/>
    <w:rsid w:val="00AD3AB8"/>
    <w:rsid w:val="00AD4387"/>
    <w:rsid w:val="00AD4B1A"/>
    <w:rsid w:val="00AD5319"/>
    <w:rsid w:val="00AD629E"/>
    <w:rsid w:val="00AD774F"/>
    <w:rsid w:val="00AE08C7"/>
    <w:rsid w:val="00AE0EA8"/>
    <w:rsid w:val="00AE13C4"/>
    <w:rsid w:val="00AE13CD"/>
    <w:rsid w:val="00AE1C8F"/>
    <w:rsid w:val="00AE1E2D"/>
    <w:rsid w:val="00AE2D6C"/>
    <w:rsid w:val="00AE32C1"/>
    <w:rsid w:val="00AE339F"/>
    <w:rsid w:val="00AE4609"/>
    <w:rsid w:val="00AE589E"/>
    <w:rsid w:val="00AE5974"/>
    <w:rsid w:val="00AE5BC8"/>
    <w:rsid w:val="00AE6055"/>
    <w:rsid w:val="00AE6416"/>
    <w:rsid w:val="00AE6905"/>
    <w:rsid w:val="00AE6AAB"/>
    <w:rsid w:val="00AE771F"/>
    <w:rsid w:val="00AE784B"/>
    <w:rsid w:val="00AE78C8"/>
    <w:rsid w:val="00AE7A33"/>
    <w:rsid w:val="00AF0AEB"/>
    <w:rsid w:val="00AF12C8"/>
    <w:rsid w:val="00AF1508"/>
    <w:rsid w:val="00AF2C8A"/>
    <w:rsid w:val="00AF2D20"/>
    <w:rsid w:val="00AF33EE"/>
    <w:rsid w:val="00AF3B62"/>
    <w:rsid w:val="00AF42D9"/>
    <w:rsid w:val="00AF457A"/>
    <w:rsid w:val="00AF497A"/>
    <w:rsid w:val="00AF5117"/>
    <w:rsid w:val="00AF5268"/>
    <w:rsid w:val="00AF5BC0"/>
    <w:rsid w:val="00AF7565"/>
    <w:rsid w:val="00AF7628"/>
    <w:rsid w:val="00AF788E"/>
    <w:rsid w:val="00B004FD"/>
    <w:rsid w:val="00B00858"/>
    <w:rsid w:val="00B009E0"/>
    <w:rsid w:val="00B02118"/>
    <w:rsid w:val="00B027AD"/>
    <w:rsid w:val="00B05F6E"/>
    <w:rsid w:val="00B06BC7"/>
    <w:rsid w:val="00B06D2E"/>
    <w:rsid w:val="00B06D7C"/>
    <w:rsid w:val="00B06FAC"/>
    <w:rsid w:val="00B07BF3"/>
    <w:rsid w:val="00B10622"/>
    <w:rsid w:val="00B10699"/>
    <w:rsid w:val="00B10898"/>
    <w:rsid w:val="00B116CC"/>
    <w:rsid w:val="00B11A40"/>
    <w:rsid w:val="00B11C16"/>
    <w:rsid w:val="00B12CE5"/>
    <w:rsid w:val="00B131E8"/>
    <w:rsid w:val="00B138DD"/>
    <w:rsid w:val="00B159F4"/>
    <w:rsid w:val="00B16A7F"/>
    <w:rsid w:val="00B1782B"/>
    <w:rsid w:val="00B20094"/>
    <w:rsid w:val="00B200C3"/>
    <w:rsid w:val="00B206A6"/>
    <w:rsid w:val="00B20C59"/>
    <w:rsid w:val="00B20D80"/>
    <w:rsid w:val="00B20F18"/>
    <w:rsid w:val="00B2193E"/>
    <w:rsid w:val="00B21BED"/>
    <w:rsid w:val="00B22D3C"/>
    <w:rsid w:val="00B230FA"/>
    <w:rsid w:val="00B24919"/>
    <w:rsid w:val="00B24C35"/>
    <w:rsid w:val="00B25A4E"/>
    <w:rsid w:val="00B263CC"/>
    <w:rsid w:val="00B26D00"/>
    <w:rsid w:val="00B26FA4"/>
    <w:rsid w:val="00B271A3"/>
    <w:rsid w:val="00B2756F"/>
    <w:rsid w:val="00B2778B"/>
    <w:rsid w:val="00B27C2D"/>
    <w:rsid w:val="00B27EBB"/>
    <w:rsid w:val="00B30247"/>
    <w:rsid w:val="00B308E5"/>
    <w:rsid w:val="00B32C80"/>
    <w:rsid w:val="00B32E70"/>
    <w:rsid w:val="00B3372C"/>
    <w:rsid w:val="00B33CA6"/>
    <w:rsid w:val="00B33D84"/>
    <w:rsid w:val="00B35AA1"/>
    <w:rsid w:val="00B35F0B"/>
    <w:rsid w:val="00B35F76"/>
    <w:rsid w:val="00B35FA1"/>
    <w:rsid w:val="00B369EC"/>
    <w:rsid w:val="00B376FD"/>
    <w:rsid w:val="00B40476"/>
    <w:rsid w:val="00B41988"/>
    <w:rsid w:val="00B41C4C"/>
    <w:rsid w:val="00B41E0A"/>
    <w:rsid w:val="00B41E13"/>
    <w:rsid w:val="00B41F96"/>
    <w:rsid w:val="00B429C5"/>
    <w:rsid w:val="00B42AD9"/>
    <w:rsid w:val="00B43A6D"/>
    <w:rsid w:val="00B44119"/>
    <w:rsid w:val="00B45390"/>
    <w:rsid w:val="00B456B4"/>
    <w:rsid w:val="00B459E5"/>
    <w:rsid w:val="00B46B32"/>
    <w:rsid w:val="00B47006"/>
    <w:rsid w:val="00B472EB"/>
    <w:rsid w:val="00B47725"/>
    <w:rsid w:val="00B47F88"/>
    <w:rsid w:val="00B47FE2"/>
    <w:rsid w:val="00B50527"/>
    <w:rsid w:val="00B50987"/>
    <w:rsid w:val="00B511A2"/>
    <w:rsid w:val="00B51226"/>
    <w:rsid w:val="00B51569"/>
    <w:rsid w:val="00B516C8"/>
    <w:rsid w:val="00B5203E"/>
    <w:rsid w:val="00B523E8"/>
    <w:rsid w:val="00B52E3F"/>
    <w:rsid w:val="00B52F1F"/>
    <w:rsid w:val="00B53C86"/>
    <w:rsid w:val="00B53FCD"/>
    <w:rsid w:val="00B54F9A"/>
    <w:rsid w:val="00B55687"/>
    <w:rsid w:val="00B55E53"/>
    <w:rsid w:val="00B55F47"/>
    <w:rsid w:val="00B56852"/>
    <w:rsid w:val="00B56DCE"/>
    <w:rsid w:val="00B5702B"/>
    <w:rsid w:val="00B5716E"/>
    <w:rsid w:val="00B571F2"/>
    <w:rsid w:val="00B57289"/>
    <w:rsid w:val="00B57EE8"/>
    <w:rsid w:val="00B6148C"/>
    <w:rsid w:val="00B630A6"/>
    <w:rsid w:val="00B63263"/>
    <w:rsid w:val="00B6454A"/>
    <w:rsid w:val="00B652F9"/>
    <w:rsid w:val="00B65670"/>
    <w:rsid w:val="00B65B2C"/>
    <w:rsid w:val="00B65CCF"/>
    <w:rsid w:val="00B65E3C"/>
    <w:rsid w:val="00B670E8"/>
    <w:rsid w:val="00B67996"/>
    <w:rsid w:val="00B67A68"/>
    <w:rsid w:val="00B70B14"/>
    <w:rsid w:val="00B71488"/>
    <w:rsid w:val="00B718D6"/>
    <w:rsid w:val="00B72523"/>
    <w:rsid w:val="00B7337C"/>
    <w:rsid w:val="00B745F3"/>
    <w:rsid w:val="00B74BC8"/>
    <w:rsid w:val="00B74D36"/>
    <w:rsid w:val="00B75149"/>
    <w:rsid w:val="00B76023"/>
    <w:rsid w:val="00B771E1"/>
    <w:rsid w:val="00B77CA8"/>
    <w:rsid w:val="00B8069D"/>
    <w:rsid w:val="00B80716"/>
    <w:rsid w:val="00B80A5B"/>
    <w:rsid w:val="00B80DEB"/>
    <w:rsid w:val="00B81AC3"/>
    <w:rsid w:val="00B81B8B"/>
    <w:rsid w:val="00B81D87"/>
    <w:rsid w:val="00B821E9"/>
    <w:rsid w:val="00B82837"/>
    <w:rsid w:val="00B8286D"/>
    <w:rsid w:val="00B82C76"/>
    <w:rsid w:val="00B84716"/>
    <w:rsid w:val="00B84EF6"/>
    <w:rsid w:val="00B86948"/>
    <w:rsid w:val="00B86A5D"/>
    <w:rsid w:val="00B902A0"/>
    <w:rsid w:val="00B907C8"/>
    <w:rsid w:val="00B9098E"/>
    <w:rsid w:val="00B917FA"/>
    <w:rsid w:val="00B937CB"/>
    <w:rsid w:val="00B9391D"/>
    <w:rsid w:val="00B94157"/>
    <w:rsid w:val="00B94400"/>
    <w:rsid w:val="00B946B7"/>
    <w:rsid w:val="00B96B0D"/>
    <w:rsid w:val="00B97385"/>
    <w:rsid w:val="00B97701"/>
    <w:rsid w:val="00BA105A"/>
    <w:rsid w:val="00BA2F4D"/>
    <w:rsid w:val="00BA36B8"/>
    <w:rsid w:val="00BA66C5"/>
    <w:rsid w:val="00BB0D83"/>
    <w:rsid w:val="00BB14AC"/>
    <w:rsid w:val="00BB1C13"/>
    <w:rsid w:val="00BB1E43"/>
    <w:rsid w:val="00BB2F58"/>
    <w:rsid w:val="00BB3066"/>
    <w:rsid w:val="00BB32A2"/>
    <w:rsid w:val="00BB3516"/>
    <w:rsid w:val="00BB3835"/>
    <w:rsid w:val="00BB5432"/>
    <w:rsid w:val="00BB5644"/>
    <w:rsid w:val="00BB56A8"/>
    <w:rsid w:val="00BB5C7D"/>
    <w:rsid w:val="00BB5FCC"/>
    <w:rsid w:val="00BB70F9"/>
    <w:rsid w:val="00BB7EE5"/>
    <w:rsid w:val="00BC0034"/>
    <w:rsid w:val="00BC0E7B"/>
    <w:rsid w:val="00BC108D"/>
    <w:rsid w:val="00BC195B"/>
    <w:rsid w:val="00BC1B22"/>
    <w:rsid w:val="00BC3421"/>
    <w:rsid w:val="00BC383E"/>
    <w:rsid w:val="00BC3CEB"/>
    <w:rsid w:val="00BC3F72"/>
    <w:rsid w:val="00BC3FF5"/>
    <w:rsid w:val="00BC41D6"/>
    <w:rsid w:val="00BC4410"/>
    <w:rsid w:val="00BC48CB"/>
    <w:rsid w:val="00BC5354"/>
    <w:rsid w:val="00BC53F4"/>
    <w:rsid w:val="00BC578D"/>
    <w:rsid w:val="00BC5B13"/>
    <w:rsid w:val="00BC70FF"/>
    <w:rsid w:val="00BC77B8"/>
    <w:rsid w:val="00BC7B33"/>
    <w:rsid w:val="00BC7F5F"/>
    <w:rsid w:val="00BD0749"/>
    <w:rsid w:val="00BD08AE"/>
    <w:rsid w:val="00BD10FD"/>
    <w:rsid w:val="00BD1D6A"/>
    <w:rsid w:val="00BD24B1"/>
    <w:rsid w:val="00BD3588"/>
    <w:rsid w:val="00BD3968"/>
    <w:rsid w:val="00BD3AF5"/>
    <w:rsid w:val="00BD4F7B"/>
    <w:rsid w:val="00BD51FA"/>
    <w:rsid w:val="00BD577C"/>
    <w:rsid w:val="00BD5B99"/>
    <w:rsid w:val="00BD5CB5"/>
    <w:rsid w:val="00BD5FD5"/>
    <w:rsid w:val="00BD625C"/>
    <w:rsid w:val="00BD67CE"/>
    <w:rsid w:val="00BD6950"/>
    <w:rsid w:val="00BD6E24"/>
    <w:rsid w:val="00BD7600"/>
    <w:rsid w:val="00BD7A80"/>
    <w:rsid w:val="00BD7DFB"/>
    <w:rsid w:val="00BE072E"/>
    <w:rsid w:val="00BE0B24"/>
    <w:rsid w:val="00BE0DAC"/>
    <w:rsid w:val="00BE10CE"/>
    <w:rsid w:val="00BE1CCE"/>
    <w:rsid w:val="00BE200C"/>
    <w:rsid w:val="00BE2079"/>
    <w:rsid w:val="00BE283E"/>
    <w:rsid w:val="00BE2B44"/>
    <w:rsid w:val="00BE39D4"/>
    <w:rsid w:val="00BE4208"/>
    <w:rsid w:val="00BE4CA8"/>
    <w:rsid w:val="00BE4EB6"/>
    <w:rsid w:val="00BE5933"/>
    <w:rsid w:val="00BE5A10"/>
    <w:rsid w:val="00BE6582"/>
    <w:rsid w:val="00BE66E3"/>
    <w:rsid w:val="00BE6C4A"/>
    <w:rsid w:val="00BF0302"/>
    <w:rsid w:val="00BF0532"/>
    <w:rsid w:val="00BF14C4"/>
    <w:rsid w:val="00BF1E3D"/>
    <w:rsid w:val="00BF2A67"/>
    <w:rsid w:val="00BF3AB0"/>
    <w:rsid w:val="00BF46D6"/>
    <w:rsid w:val="00BF55F7"/>
    <w:rsid w:val="00BF6988"/>
    <w:rsid w:val="00BF6BD1"/>
    <w:rsid w:val="00BF703D"/>
    <w:rsid w:val="00BF726C"/>
    <w:rsid w:val="00BF7704"/>
    <w:rsid w:val="00BF78C4"/>
    <w:rsid w:val="00C004AC"/>
    <w:rsid w:val="00C01F43"/>
    <w:rsid w:val="00C02438"/>
    <w:rsid w:val="00C02558"/>
    <w:rsid w:val="00C02D68"/>
    <w:rsid w:val="00C02EC7"/>
    <w:rsid w:val="00C03590"/>
    <w:rsid w:val="00C03786"/>
    <w:rsid w:val="00C03876"/>
    <w:rsid w:val="00C038CA"/>
    <w:rsid w:val="00C039C6"/>
    <w:rsid w:val="00C04039"/>
    <w:rsid w:val="00C040F8"/>
    <w:rsid w:val="00C04EC5"/>
    <w:rsid w:val="00C059A4"/>
    <w:rsid w:val="00C060D9"/>
    <w:rsid w:val="00C06383"/>
    <w:rsid w:val="00C06656"/>
    <w:rsid w:val="00C07448"/>
    <w:rsid w:val="00C07DA9"/>
    <w:rsid w:val="00C10B8F"/>
    <w:rsid w:val="00C116BB"/>
    <w:rsid w:val="00C11D78"/>
    <w:rsid w:val="00C12BEC"/>
    <w:rsid w:val="00C12D52"/>
    <w:rsid w:val="00C12F18"/>
    <w:rsid w:val="00C13CCD"/>
    <w:rsid w:val="00C13DC3"/>
    <w:rsid w:val="00C1439F"/>
    <w:rsid w:val="00C14784"/>
    <w:rsid w:val="00C16241"/>
    <w:rsid w:val="00C166E7"/>
    <w:rsid w:val="00C16E82"/>
    <w:rsid w:val="00C17322"/>
    <w:rsid w:val="00C174BF"/>
    <w:rsid w:val="00C17F3E"/>
    <w:rsid w:val="00C20481"/>
    <w:rsid w:val="00C2051F"/>
    <w:rsid w:val="00C20A42"/>
    <w:rsid w:val="00C20E6B"/>
    <w:rsid w:val="00C20ED3"/>
    <w:rsid w:val="00C21336"/>
    <w:rsid w:val="00C21442"/>
    <w:rsid w:val="00C21493"/>
    <w:rsid w:val="00C230C3"/>
    <w:rsid w:val="00C24D0E"/>
    <w:rsid w:val="00C25B8F"/>
    <w:rsid w:val="00C25F19"/>
    <w:rsid w:val="00C26A78"/>
    <w:rsid w:val="00C26C58"/>
    <w:rsid w:val="00C26E85"/>
    <w:rsid w:val="00C27743"/>
    <w:rsid w:val="00C27DBE"/>
    <w:rsid w:val="00C30643"/>
    <w:rsid w:val="00C30AA0"/>
    <w:rsid w:val="00C30E22"/>
    <w:rsid w:val="00C30EC9"/>
    <w:rsid w:val="00C3127F"/>
    <w:rsid w:val="00C316DE"/>
    <w:rsid w:val="00C3175D"/>
    <w:rsid w:val="00C31CAC"/>
    <w:rsid w:val="00C320F2"/>
    <w:rsid w:val="00C322A7"/>
    <w:rsid w:val="00C32926"/>
    <w:rsid w:val="00C32A0B"/>
    <w:rsid w:val="00C332A4"/>
    <w:rsid w:val="00C33C47"/>
    <w:rsid w:val="00C34165"/>
    <w:rsid w:val="00C34481"/>
    <w:rsid w:val="00C34C12"/>
    <w:rsid w:val="00C3518D"/>
    <w:rsid w:val="00C35ED5"/>
    <w:rsid w:val="00C3634F"/>
    <w:rsid w:val="00C366AF"/>
    <w:rsid w:val="00C4021E"/>
    <w:rsid w:val="00C4148E"/>
    <w:rsid w:val="00C426CE"/>
    <w:rsid w:val="00C44571"/>
    <w:rsid w:val="00C44EC0"/>
    <w:rsid w:val="00C45034"/>
    <w:rsid w:val="00C452C4"/>
    <w:rsid w:val="00C452DC"/>
    <w:rsid w:val="00C45E35"/>
    <w:rsid w:val="00C4628B"/>
    <w:rsid w:val="00C463D0"/>
    <w:rsid w:val="00C46E98"/>
    <w:rsid w:val="00C50975"/>
    <w:rsid w:val="00C51484"/>
    <w:rsid w:val="00C517A8"/>
    <w:rsid w:val="00C5188C"/>
    <w:rsid w:val="00C51FD1"/>
    <w:rsid w:val="00C52816"/>
    <w:rsid w:val="00C52E31"/>
    <w:rsid w:val="00C52FEA"/>
    <w:rsid w:val="00C5381B"/>
    <w:rsid w:val="00C538EF"/>
    <w:rsid w:val="00C5439A"/>
    <w:rsid w:val="00C543B4"/>
    <w:rsid w:val="00C54A2F"/>
    <w:rsid w:val="00C54BCF"/>
    <w:rsid w:val="00C56127"/>
    <w:rsid w:val="00C56169"/>
    <w:rsid w:val="00C561C6"/>
    <w:rsid w:val="00C56A8E"/>
    <w:rsid w:val="00C57082"/>
    <w:rsid w:val="00C5731F"/>
    <w:rsid w:val="00C615FF"/>
    <w:rsid w:val="00C62BB6"/>
    <w:rsid w:val="00C62C2A"/>
    <w:rsid w:val="00C62D63"/>
    <w:rsid w:val="00C63152"/>
    <w:rsid w:val="00C63D1C"/>
    <w:rsid w:val="00C63D6B"/>
    <w:rsid w:val="00C64AFE"/>
    <w:rsid w:val="00C6560A"/>
    <w:rsid w:val="00C65746"/>
    <w:rsid w:val="00C65821"/>
    <w:rsid w:val="00C6678D"/>
    <w:rsid w:val="00C671D8"/>
    <w:rsid w:val="00C67F03"/>
    <w:rsid w:val="00C7015C"/>
    <w:rsid w:val="00C70AE0"/>
    <w:rsid w:val="00C70C2F"/>
    <w:rsid w:val="00C715EF"/>
    <w:rsid w:val="00C71A41"/>
    <w:rsid w:val="00C724E4"/>
    <w:rsid w:val="00C729F2"/>
    <w:rsid w:val="00C733DF"/>
    <w:rsid w:val="00C73F80"/>
    <w:rsid w:val="00C74672"/>
    <w:rsid w:val="00C75620"/>
    <w:rsid w:val="00C7617D"/>
    <w:rsid w:val="00C771A3"/>
    <w:rsid w:val="00C77396"/>
    <w:rsid w:val="00C77461"/>
    <w:rsid w:val="00C77C37"/>
    <w:rsid w:val="00C77DC4"/>
    <w:rsid w:val="00C80138"/>
    <w:rsid w:val="00C80FE5"/>
    <w:rsid w:val="00C81AD7"/>
    <w:rsid w:val="00C81B50"/>
    <w:rsid w:val="00C82125"/>
    <w:rsid w:val="00C8283B"/>
    <w:rsid w:val="00C82D6F"/>
    <w:rsid w:val="00C82E1B"/>
    <w:rsid w:val="00C82F84"/>
    <w:rsid w:val="00C8315A"/>
    <w:rsid w:val="00C83211"/>
    <w:rsid w:val="00C83566"/>
    <w:rsid w:val="00C83824"/>
    <w:rsid w:val="00C83ACC"/>
    <w:rsid w:val="00C83BAB"/>
    <w:rsid w:val="00C83C96"/>
    <w:rsid w:val="00C84285"/>
    <w:rsid w:val="00C848F0"/>
    <w:rsid w:val="00C84F7E"/>
    <w:rsid w:val="00C84FFF"/>
    <w:rsid w:val="00C85AD1"/>
    <w:rsid w:val="00C8647E"/>
    <w:rsid w:val="00C8696E"/>
    <w:rsid w:val="00C87626"/>
    <w:rsid w:val="00C878AB"/>
    <w:rsid w:val="00C87908"/>
    <w:rsid w:val="00C87B9D"/>
    <w:rsid w:val="00C91428"/>
    <w:rsid w:val="00C91523"/>
    <w:rsid w:val="00C92CBA"/>
    <w:rsid w:val="00C93062"/>
    <w:rsid w:val="00C93C3D"/>
    <w:rsid w:val="00C94114"/>
    <w:rsid w:val="00C94185"/>
    <w:rsid w:val="00C947B2"/>
    <w:rsid w:val="00C949C7"/>
    <w:rsid w:val="00C95557"/>
    <w:rsid w:val="00C9570B"/>
    <w:rsid w:val="00C95DAD"/>
    <w:rsid w:val="00C95DFD"/>
    <w:rsid w:val="00C95E83"/>
    <w:rsid w:val="00C95F0B"/>
    <w:rsid w:val="00C96272"/>
    <w:rsid w:val="00C96490"/>
    <w:rsid w:val="00C96826"/>
    <w:rsid w:val="00CA09BE"/>
    <w:rsid w:val="00CA0BE8"/>
    <w:rsid w:val="00CA13B0"/>
    <w:rsid w:val="00CA2C35"/>
    <w:rsid w:val="00CA2E64"/>
    <w:rsid w:val="00CA3201"/>
    <w:rsid w:val="00CA37F9"/>
    <w:rsid w:val="00CA3A0E"/>
    <w:rsid w:val="00CA40E8"/>
    <w:rsid w:val="00CA52E3"/>
    <w:rsid w:val="00CA6051"/>
    <w:rsid w:val="00CA7056"/>
    <w:rsid w:val="00CA7AB8"/>
    <w:rsid w:val="00CA7B40"/>
    <w:rsid w:val="00CA7E2F"/>
    <w:rsid w:val="00CB02F7"/>
    <w:rsid w:val="00CB08C9"/>
    <w:rsid w:val="00CB0BFE"/>
    <w:rsid w:val="00CB131C"/>
    <w:rsid w:val="00CB2083"/>
    <w:rsid w:val="00CB2E71"/>
    <w:rsid w:val="00CB39F4"/>
    <w:rsid w:val="00CB3DED"/>
    <w:rsid w:val="00CB3E25"/>
    <w:rsid w:val="00CB46F4"/>
    <w:rsid w:val="00CB53F4"/>
    <w:rsid w:val="00CB555E"/>
    <w:rsid w:val="00CB5814"/>
    <w:rsid w:val="00CB622F"/>
    <w:rsid w:val="00CB6898"/>
    <w:rsid w:val="00CB7576"/>
    <w:rsid w:val="00CB7E86"/>
    <w:rsid w:val="00CC044A"/>
    <w:rsid w:val="00CC173E"/>
    <w:rsid w:val="00CC1B03"/>
    <w:rsid w:val="00CC1D3C"/>
    <w:rsid w:val="00CC2CF7"/>
    <w:rsid w:val="00CC2E19"/>
    <w:rsid w:val="00CC30A2"/>
    <w:rsid w:val="00CC39B4"/>
    <w:rsid w:val="00CC4B3A"/>
    <w:rsid w:val="00CC4F09"/>
    <w:rsid w:val="00CC597F"/>
    <w:rsid w:val="00CC59BA"/>
    <w:rsid w:val="00CC5E3A"/>
    <w:rsid w:val="00CC64A4"/>
    <w:rsid w:val="00CC73BF"/>
    <w:rsid w:val="00CC7799"/>
    <w:rsid w:val="00CC7B70"/>
    <w:rsid w:val="00CC7BDA"/>
    <w:rsid w:val="00CD0275"/>
    <w:rsid w:val="00CD0A13"/>
    <w:rsid w:val="00CD1246"/>
    <w:rsid w:val="00CD12BD"/>
    <w:rsid w:val="00CD1972"/>
    <w:rsid w:val="00CD1AAA"/>
    <w:rsid w:val="00CD370A"/>
    <w:rsid w:val="00CD3ED8"/>
    <w:rsid w:val="00CD45F9"/>
    <w:rsid w:val="00CD4CA7"/>
    <w:rsid w:val="00CD5063"/>
    <w:rsid w:val="00CD5633"/>
    <w:rsid w:val="00CD67E5"/>
    <w:rsid w:val="00CD7F04"/>
    <w:rsid w:val="00CE0275"/>
    <w:rsid w:val="00CE0FC1"/>
    <w:rsid w:val="00CE130B"/>
    <w:rsid w:val="00CE1474"/>
    <w:rsid w:val="00CE16D3"/>
    <w:rsid w:val="00CE187A"/>
    <w:rsid w:val="00CE1B9D"/>
    <w:rsid w:val="00CE1F0B"/>
    <w:rsid w:val="00CE2260"/>
    <w:rsid w:val="00CE2FED"/>
    <w:rsid w:val="00CE3F52"/>
    <w:rsid w:val="00CE4DF7"/>
    <w:rsid w:val="00CE51AC"/>
    <w:rsid w:val="00CE547D"/>
    <w:rsid w:val="00CE5A5C"/>
    <w:rsid w:val="00CE5F39"/>
    <w:rsid w:val="00CE6F72"/>
    <w:rsid w:val="00CE7339"/>
    <w:rsid w:val="00CE760D"/>
    <w:rsid w:val="00CE7640"/>
    <w:rsid w:val="00CF1194"/>
    <w:rsid w:val="00CF1C65"/>
    <w:rsid w:val="00CF1D68"/>
    <w:rsid w:val="00CF306B"/>
    <w:rsid w:val="00CF37FC"/>
    <w:rsid w:val="00CF55A8"/>
    <w:rsid w:val="00CF6334"/>
    <w:rsid w:val="00CF6497"/>
    <w:rsid w:val="00CF7072"/>
    <w:rsid w:val="00CF727F"/>
    <w:rsid w:val="00CF7371"/>
    <w:rsid w:val="00CF74BB"/>
    <w:rsid w:val="00CF7564"/>
    <w:rsid w:val="00CF7D64"/>
    <w:rsid w:val="00D0049F"/>
    <w:rsid w:val="00D00547"/>
    <w:rsid w:val="00D00886"/>
    <w:rsid w:val="00D01035"/>
    <w:rsid w:val="00D014B9"/>
    <w:rsid w:val="00D016F3"/>
    <w:rsid w:val="00D0260C"/>
    <w:rsid w:val="00D02725"/>
    <w:rsid w:val="00D02818"/>
    <w:rsid w:val="00D02974"/>
    <w:rsid w:val="00D03E16"/>
    <w:rsid w:val="00D041B1"/>
    <w:rsid w:val="00D042F6"/>
    <w:rsid w:val="00D0478E"/>
    <w:rsid w:val="00D049A0"/>
    <w:rsid w:val="00D052B0"/>
    <w:rsid w:val="00D057D4"/>
    <w:rsid w:val="00D05BB6"/>
    <w:rsid w:val="00D05E78"/>
    <w:rsid w:val="00D06826"/>
    <w:rsid w:val="00D1054B"/>
    <w:rsid w:val="00D10850"/>
    <w:rsid w:val="00D1230D"/>
    <w:rsid w:val="00D1299C"/>
    <w:rsid w:val="00D1299F"/>
    <w:rsid w:val="00D12A99"/>
    <w:rsid w:val="00D12C66"/>
    <w:rsid w:val="00D12CC4"/>
    <w:rsid w:val="00D139CB"/>
    <w:rsid w:val="00D13B8C"/>
    <w:rsid w:val="00D13E3F"/>
    <w:rsid w:val="00D13F9D"/>
    <w:rsid w:val="00D14B33"/>
    <w:rsid w:val="00D14E93"/>
    <w:rsid w:val="00D15AF2"/>
    <w:rsid w:val="00D164E2"/>
    <w:rsid w:val="00D166DA"/>
    <w:rsid w:val="00D16AF8"/>
    <w:rsid w:val="00D16DC1"/>
    <w:rsid w:val="00D17266"/>
    <w:rsid w:val="00D1770F"/>
    <w:rsid w:val="00D207E5"/>
    <w:rsid w:val="00D2115D"/>
    <w:rsid w:val="00D213D6"/>
    <w:rsid w:val="00D213DD"/>
    <w:rsid w:val="00D21F2F"/>
    <w:rsid w:val="00D225CB"/>
    <w:rsid w:val="00D229D4"/>
    <w:rsid w:val="00D24465"/>
    <w:rsid w:val="00D25C6C"/>
    <w:rsid w:val="00D261C0"/>
    <w:rsid w:val="00D26944"/>
    <w:rsid w:val="00D26EB2"/>
    <w:rsid w:val="00D30D11"/>
    <w:rsid w:val="00D310C6"/>
    <w:rsid w:val="00D31CC6"/>
    <w:rsid w:val="00D3309C"/>
    <w:rsid w:val="00D33765"/>
    <w:rsid w:val="00D33A50"/>
    <w:rsid w:val="00D33EE0"/>
    <w:rsid w:val="00D34461"/>
    <w:rsid w:val="00D34C1D"/>
    <w:rsid w:val="00D35287"/>
    <w:rsid w:val="00D35A1D"/>
    <w:rsid w:val="00D35EFE"/>
    <w:rsid w:val="00D36089"/>
    <w:rsid w:val="00D3658D"/>
    <w:rsid w:val="00D3679A"/>
    <w:rsid w:val="00D3719E"/>
    <w:rsid w:val="00D37227"/>
    <w:rsid w:val="00D40055"/>
    <w:rsid w:val="00D409A2"/>
    <w:rsid w:val="00D40A82"/>
    <w:rsid w:val="00D41848"/>
    <w:rsid w:val="00D41B07"/>
    <w:rsid w:val="00D41B5D"/>
    <w:rsid w:val="00D428A5"/>
    <w:rsid w:val="00D42D3B"/>
    <w:rsid w:val="00D43D21"/>
    <w:rsid w:val="00D444A2"/>
    <w:rsid w:val="00D444A8"/>
    <w:rsid w:val="00D446B6"/>
    <w:rsid w:val="00D454D8"/>
    <w:rsid w:val="00D45D9B"/>
    <w:rsid w:val="00D462A5"/>
    <w:rsid w:val="00D46EA4"/>
    <w:rsid w:val="00D47305"/>
    <w:rsid w:val="00D47547"/>
    <w:rsid w:val="00D503AE"/>
    <w:rsid w:val="00D513D4"/>
    <w:rsid w:val="00D51D1E"/>
    <w:rsid w:val="00D51D3D"/>
    <w:rsid w:val="00D51D4D"/>
    <w:rsid w:val="00D527AA"/>
    <w:rsid w:val="00D52E85"/>
    <w:rsid w:val="00D53513"/>
    <w:rsid w:val="00D55568"/>
    <w:rsid w:val="00D55A74"/>
    <w:rsid w:val="00D567C2"/>
    <w:rsid w:val="00D5762F"/>
    <w:rsid w:val="00D57ED1"/>
    <w:rsid w:val="00D60C5A"/>
    <w:rsid w:val="00D60DAE"/>
    <w:rsid w:val="00D61365"/>
    <w:rsid w:val="00D6259D"/>
    <w:rsid w:val="00D62E3A"/>
    <w:rsid w:val="00D632F9"/>
    <w:rsid w:val="00D64248"/>
    <w:rsid w:val="00D65484"/>
    <w:rsid w:val="00D656B2"/>
    <w:rsid w:val="00D6673C"/>
    <w:rsid w:val="00D66ACC"/>
    <w:rsid w:val="00D6727F"/>
    <w:rsid w:val="00D67A1C"/>
    <w:rsid w:val="00D71207"/>
    <w:rsid w:val="00D71775"/>
    <w:rsid w:val="00D717E2"/>
    <w:rsid w:val="00D71807"/>
    <w:rsid w:val="00D72535"/>
    <w:rsid w:val="00D72694"/>
    <w:rsid w:val="00D7270C"/>
    <w:rsid w:val="00D72833"/>
    <w:rsid w:val="00D72F15"/>
    <w:rsid w:val="00D736D4"/>
    <w:rsid w:val="00D73B88"/>
    <w:rsid w:val="00D73FF1"/>
    <w:rsid w:val="00D7412A"/>
    <w:rsid w:val="00D745CF"/>
    <w:rsid w:val="00D749A2"/>
    <w:rsid w:val="00D754F9"/>
    <w:rsid w:val="00D75504"/>
    <w:rsid w:val="00D76095"/>
    <w:rsid w:val="00D77537"/>
    <w:rsid w:val="00D77783"/>
    <w:rsid w:val="00D801E6"/>
    <w:rsid w:val="00D80481"/>
    <w:rsid w:val="00D80DA7"/>
    <w:rsid w:val="00D80ED1"/>
    <w:rsid w:val="00D811DE"/>
    <w:rsid w:val="00D81A85"/>
    <w:rsid w:val="00D83E52"/>
    <w:rsid w:val="00D853F3"/>
    <w:rsid w:val="00D85F3A"/>
    <w:rsid w:val="00D8636B"/>
    <w:rsid w:val="00D869E8"/>
    <w:rsid w:val="00D8700E"/>
    <w:rsid w:val="00D872BC"/>
    <w:rsid w:val="00D87B15"/>
    <w:rsid w:val="00D90351"/>
    <w:rsid w:val="00D90791"/>
    <w:rsid w:val="00D907BB"/>
    <w:rsid w:val="00D90903"/>
    <w:rsid w:val="00D90A6F"/>
    <w:rsid w:val="00D917F8"/>
    <w:rsid w:val="00D91CE0"/>
    <w:rsid w:val="00D9261D"/>
    <w:rsid w:val="00D92DCA"/>
    <w:rsid w:val="00D937EF"/>
    <w:rsid w:val="00D93A3E"/>
    <w:rsid w:val="00D93B7C"/>
    <w:rsid w:val="00D93FF5"/>
    <w:rsid w:val="00D95749"/>
    <w:rsid w:val="00D95D7A"/>
    <w:rsid w:val="00D9643E"/>
    <w:rsid w:val="00D97427"/>
    <w:rsid w:val="00DA0593"/>
    <w:rsid w:val="00DA144E"/>
    <w:rsid w:val="00DA1B05"/>
    <w:rsid w:val="00DA2043"/>
    <w:rsid w:val="00DA3D74"/>
    <w:rsid w:val="00DA3E91"/>
    <w:rsid w:val="00DA44BC"/>
    <w:rsid w:val="00DA4698"/>
    <w:rsid w:val="00DA49EF"/>
    <w:rsid w:val="00DA4D18"/>
    <w:rsid w:val="00DA7229"/>
    <w:rsid w:val="00DA76ED"/>
    <w:rsid w:val="00DB0A08"/>
    <w:rsid w:val="00DB0D78"/>
    <w:rsid w:val="00DB13B0"/>
    <w:rsid w:val="00DB1753"/>
    <w:rsid w:val="00DB1D4A"/>
    <w:rsid w:val="00DB1EAF"/>
    <w:rsid w:val="00DB22A0"/>
    <w:rsid w:val="00DB2866"/>
    <w:rsid w:val="00DB29FD"/>
    <w:rsid w:val="00DB2AEE"/>
    <w:rsid w:val="00DB442C"/>
    <w:rsid w:val="00DB44AA"/>
    <w:rsid w:val="00DB6384"/>
    <w:rsid w:val="00DB65D1"/>
    <w:rsid w:val="00DB6A83"/>
    <w:rsid w:val="00DB74BB"/>
    <w:rsid w:val="00DB76A2"/>
    <w:rsid w:val="00DB79D1"/>
    <w:rsid w:val="00DB7A3C"/>
    <w:rsid w:val="00DC0046"/>
    <w:rsid w:val="00DC0623"/>
    <w:rsid w:val="00DC0EAB"/>
    <w:rsid w:val="00DC132C"/>
    <w:rsid w:val="00DC238C"/>
    <w:rsid w:val="00DC239D"/>
    <w:rsid w:val="00DC2E70"/>
    <w:rsid w:val="00DC3A31"/>
    <w:rsid w:val="00DC3CC5"/>
    <w:rsid w:val="00DC40D5"/>
    <w:rsid w:val="00DC415F"/>
    <w:rsid w:val="00DC5761"/>
    <w:rsid w:val="00DC5DD6"/>
    <w:rsid w:val="00DC6981"/>
    <w:rsid w:val="00DC72EA"/>
    <w:rsid w:val="00DC74D3"/>
    <w:rsid w:val="00DC75F6"/>
    <w:rsid w:val="00DC76DE"/>
    <w:rsid w:val="00DC7ACB"/>
    <w:rsid w:val="00DD0380"/>
    <w:rsid w:val="00DD0ED7"/>
    <w:rsid w:val="00DD195F"/>
    <w:rsid w:val="00DD1FD4"/>
    <w:rsid w:val="00DD2551"/>
    <w:rsid w:val="00DD31BB"/>
    <w:rsid w:val="00DD379D"/>
    <w:rsid w:val="00DD48A9"/>
    <w:rsid w:val="00DD57BF"/>
    <w:rsid w:val="00DD67F1"/>
    <w:rsid w:val="00DD6AC2"/>
    <w:rsid w:val="00DD6CA6"/>
    <w:rsid w:val="00DD7C26"/>
    <w:rsid w:val="00DD7F3D"/>
    <w:rsid w:val="00DE0FDB"/>
    <w:rsid w:val="00DE2F7B"/>
    <w:rsid w:val="00DE3762"/>
    <w:rsid w:val="00DE4158"/>
    <w:rsid w:val="00DE41A5"/>
    <w:rsid w:val="00DE4FB9"/>
    <w:rsid w:val="00DE532E"/>
    <w:rsid w:val="00DE648F"/>
    <w:rsid w:val="00DE675F"/>
    <w:rsid w:val="00DE73C6"/>
    <w:rsid w:val="00DE7F9B"/>
    <w:rsid w:val="00DF15E7"/>
    <w:rsid w:val="00DF1D3C"/>
    <w:rsid w:val="00DF26A9"/>
    <w:rsid w:val="00DF2AD8"/>
    <w:rsid w:val="00DF2ED6"/>
    <w:rsid w:val="00DF39E8"/>
    <w:rsid w:val="00DF3B2F"/>
    <w:rsid w:val="00DF3BBC"/>
    <w:rsid w:val="00DF3EBD"/>
    <w:rsid w:val="00DF3FB2"/>
    <w:rsid w:val="00DF40C6"/>
    <w:rsid w:val="00DF4E08"/>
    <w:rsid w:val="00DF5030"/>
    <w:rsid w:val="00DF551C"/>
    <w:rsid w:val="00DF5912"/>
    <w:rsid w:val="00DF5D07"/>
    <w:rsid w:val="00DF60F9"/>
    <w:rsid w:val="00DF6773"/>
    <w:rsid w:val="00DF6AB3"/>
    <w:rsid w:val="00DF70C7"/>
    <w:rsid w:val="00DF7351"/>
    <w:rsid w:val="00DF7EC5"/>
    <w:rsid w:val="00E00504"/>
    <w:rsid w:val="00E00D90"/>
    <w:rsid w:val="00E011EA"/>
    <w:rsid w:val="00E01398"/>
    <w:rsid w:val="00E0230C"/>
    <w:rsid w:val="00E024D6"/>
    <w:rsid w:val="00E0298B"/>
    <w:rsid w:val="00E031E9"/>
    <w:rsid w:val="00E04168"/>
    <w:rsid w:val="00E04478"/>
    <w:rsid w:val="00E0458C"/>
    <w:rsid w:val="00E0474D"/>
    <w:rsid w:val="00E04874"/>
    <w:rsid w:val="00E05D55"/>
    <w:rsid w:val="00E065AA"/>
    <w:rsid w:val="00E06DB3"/>
    <w:rsid w:val="00E06F55"/>
    <w:rsid w:val="00E07373"/>
    <w:rsid w:val="00E07CB6"/>
    <w:rsid w:val="00E1027D"/>
    <w:rsid w:val="00E105DB"/>
    <w:rsid w:val="00E10D84"/>
    <w:rsid w:val="00E10ED3"/>
    <w:rsid w:val="00E1140B"/>
    <w:rsid w:val="00E12D45"/>
    <w:rsid w:val="00E12F5F"/>
    <w:rsid w:val="00E12FC8"/>
    <w:rsid w:val="00E13EF0"/>
    <w:rsid w:val="00E13F2F"/>
    <w:rsid w:val="00E144A2"/>
    <w:rsid w:val="00E148CD"/>
    <w:rsid w:val="00E15C90"/>
    <w:rsid w:val="00E15FED"/>
    <w:rsid w:val="00E1617B"/>
    <w:rsid w:val="00E16E93"/>
    <w:rsid w:val="00E16F52"/>
    <w:rsid w:val="00E1705A"/>
    <w:rsid w:val="00E1736D"/>
    <w:rsid w:val="00E176BF"/>
    <w:rsid w:val="00E17EC5"/>
    <w:rsid w:val="00E20E65"/>
    <w:rsid w:val="00E21C78"/>
    <w:rsid w:val="00E22069"/>
    <w:rsid w:val="00E223A1"/>
    <w:rsid w:val="00E22969"/>
    <w:rsid w:val="00E22A62"/>
    <w:rsid w:val="00E24133"/>
    <w:rsid w:val="00E25BDD"/>
    <w:rsid w:val="00E2658C"/>
    <w:rsid w:val="00E26ED3"/>
    <w:rsid w:val="00E26FBB"/>
    <w:rsid w:val="00E3054B"/>
    <w:rsid w:val="00E30B37"/>
    <w:rsid w:val="00E30C80"/>
    <w:rsid w:val="00E3190F"/>
    <w:rsid w:val="00E31EE0"/>
    <w:rsid w:val="00E325E0"/>
    <w:rsid w:val="00E32B11"/>
    <w:rsid w:val="00E32E1F"/>
    <w:rsid w:val="00E3334F"/>
    <w:rsid w:val="00E33623"/>
    <w:rsid w:val="00E33BB1"/>
    <w:rsid w:val="00E34152"/>
    <w:rsid w:val="00E34F36"/>
    <w:rsid w:val="00E35899"/>
    <w:rsid w:val="00E359A2"/>
    <w:rsid w:val="00E36122"/>
    <w:rsid w:val="00E37195"/>
    <w:rsid w:val="00E37446"/>
    <w:rsid w:val="00E375D8"/>
    <w:rsid w:val="00E376BF"/>
    <w:rsid w:val="00E40889"/>
    <w:rsid w:val="00E408EF"/>
    <w:rsid w:val="00E40D6B"/>
    <w:rsid w:val="00E412F7"/>
    <w:rsid w:val="00E41359"/>
    <w:rsid w:val="00E41D59"/>
    <w:rsid w:val="00E43C85"/>
    <w:rsid w:val="00E43E54"/>
    <w:rsid w:val="00E44A5D"/>
    <w:rsid w:val="00E44C5C"/>
    <w:rsid w:val="00E45251"/>
    <w:rsid w:val="00E453CE"/>
    <w:rsid w:val="00E45F77"/>
    <w:rsid w:val="00E4693B"/>
    <w:rsid w:val="00E469A2"/>
    <w:rsid w:val="00E50515"/>
    <w:rsid w:val="00E5095A"/>
    <w:rsid w:val="00E50AEB"/>
    <w:rsid w:val="00E50BAE"/>
    <w:rsid w:val="00E50D37"/>
    <w:rsid w:val="00E510E3"/>
    <w:rsid w:val="00E513E1"/>
    <w:rsid w:val="00E51EA4"/>
    <w:rsid w:val="00E522B0"/>
    <w:rsid w:val="00E52570"/>
    <w:rsid w:val="00E5317F"/>
    <w:rsid w:val="00E53531"/>
    <w:rsid w:val="00E5408C"/>
    <w:rsid w:val="00E5416B"/>
    <w:rsid w:val="00E5449F"/>
    <w:rsid w:val="00E54B25"/>
    <w:rsid w:val="00E54CEB"/>
    <w:rsid w:val="00E55400"/>
    <w:rsid w:val="00E554C6"/>
    <w:rsid w:val="00E559F5"/>
    <w:rsid w:val="00E56B4A"/>
    <w:rsid w:val="00E57320"/>
    <w:rsid w:val="00E6022E"/>
    <w:rsid w:val="00E60799"/>
    <w:rsid w:val="00E608A2"/>
    <w:rsid w:val="00E60A67"/>
    <w:rsid w:val="00E6115D"/>
    <w:rsid w:val="00E611BF"/>
    <w:rsid w:val="00E6160B"/>
    <w:rsid w:val="00E62057"/>
    <w:rsid w:val="00E624D3"/>
    <w:rsid w:val="00E62868"/>
    <w:rsid w:val="00E62C18"/>
    <w:rsid w:val="00E63D70"/>
    <w:rsid w:val="00E64720"/>
    <w:rsid w:val="00E64DB1"/>
    <w:rsid w:val="00E653E0"/>
    <w:rsid w:val="00E655B4"/>
    <w:rsid w:val="00E6563F"/>
    <w:rsid w:val="00E65808"/>
    <w:rsid w:val="00E66045"/>
    <w:rsid w:val="00E66139"/>
    <w:rsid w:val="00E663C7"/>
    <w:rsid w:val="00E668D2"/>
    <w:rsid w:val="00E676B2"/>
    <w:rsid w:val="00E7003F"/>
    <w:rsid w:val="00E70183"/>
    <w:rsid w:val="00E701D9"/>
    <w:rsid w:val="00E7040C"/>
    <w:rsid w:val="00E705B4"/>
    <w:rsid w:val="00E7094D"/>
    <w:rsid w:val="00E70AE3"/>
    <w:rsid w:val="00E7119E"/>
    <w:rsid w:val="00E71307"/>
    <w:rsid w:val="00E722D1"/>
    <w:rsid w:val="00E73467"/>
    <w:rsid w:val="00E73E56"/>
    <w:rsid w:val="00E73EA3"/>
    <w:rsid w:val="00E741B4"/>
    <w:rsid w:val="00E74A10"/>
    <w:rsid w:val="00E74D11"/>
    <w:rsid w:val="00E766E0"/>
    <w:rsid w:val="00E76DA5"/>
    <w:rsid w:val="00E770F4"/>
    <w:rsid w:val="00E77E5E"/>
    <w:rsid w:val="00E80100"/>
    <w:rsid w:val="00E804C7"/>
    <w:rsid w:val="00E80DC8"/>
    <w:rsid w:val="00E83731"/>
    <w:rsid w:val="00E83C90"/>
    <w:rsid w:val="00E85888"/>
    <w:rsid w:val="00E85D89"/>
    <w:rsid w:val="00E85ED2"/>
    <w:rsid w:val="00E861D2"/>
    <w:rsid w:val="00E870C3"/>
    <w:rsid w:val="00E871F4"/>
    <w:rsid w:val="00E87348"/>
    <w:rsid w:val="00E87458"/>
    <w:rsid w:val="00E8788D"/>
    <w:rsid w:val="00E87C55"/>
    <w:rsid w:val="00E90178"/>
    <w:rsid w:val="00E90531"/>
    <w:rsid w:val="00E90C77"/>
    <w:rsid w:val="00E910CA"/>
    <w:rsid w:val="00E917BB"/>
    <w:rsid w:val="00E91AFD"/>
    <w:rsid w:val="00E92D18"/>
    <w:rsid w:val="00E93775"/>
    <w:rsid w:val="00E93F9E"/>
    <w:rsid w:val="00E94F30"/>
    <w:rsid w:val="00E95210"/>
    <w:rsid w:val="00E95CA6"/>
    <w:rsid w:val="00E96420"/>
    <w:rsid w:val="00E970DD"/>
    <w:rsid w:val="00E972AE"/>
    <w:rsid w:val="00EA0111"/>
    <w:rsid w:val="00EA0C77"/>
    <w:rsid w:val="00EA2211"/>
    <w:rsid w:val="00EA2D8C"/>
    <w:rsid w:val="00EA2DE7"/>
    <w:rsid w:val="00EA2F4A"/>
    <w:rsid w:val="00EA2F65"/>
    <w:rsid w:val="00EA331F"/>
    <w:rsid w:val="00EA390F"/>
    <w:rsid w:val="00EA3B08"/>
    <w:rsid w:val="00EA3FFF"/>
    <w:rsid w:val="00EA4877"/>
    <w:rsid w:val="00EA508E"/>
    <w:rsid w:val="00EA5320"/>
    <w:rsid w:val="00EA66A5"/>
    <w:rsid w:val="00EA72C4"/>
    <w:rsid w:val="00EA7388"/>
    <w:rsid w:val="00EB0257"/>
    <w:rsid w:val="00EB0641"/>
    <w:rsid w:val="00EB0FE3"/>
    <w:rsid w:val="00EB1587"/>
    <w:rsid w:val="00EB19D3"/>
    <w:rsid w:val="00EB2497"/>
    <w:rsid w:val="00EB2E06"/>
    <w:rsid w:val="00EB338A"/>
    <w:rsid w:val="00EB4551"/>
    <w:rsid w:val="00EB5C7C"/>
    <w:rsid w:val="00EB6050"/>
    <w:rsid w:val="00EB6362"/>
    <w:rsid w:val="00EB6923"/>
    <w:rsid w:val="00EB6932"/>
    <w:rsid w:val="00EB7DF8"/>
    <w:rsid w:val="00EB7F0D"/>
    <w:rsid w:val="00EC0C26"/>
    <w:rsid w:val="00EC0CC5"/>
    <w:rsid w:val="00EC1CB0"/>
    <w:rsid w:val="00EC25F8"/>
    <w:rsid w:val="00EC2F6A"/>
    <w:rsid w:val="00EC3064"/>
    <w:rsid w:val="00EC343A"/>
    <w:rsid w:val="00EC4DCB"/>
    <w:rsid w:val="00EC4E8D"/>
    <w:rsid w:val="00EC52F7"/>
    <w:rsid w:val="00EC54A8"/>
    <w:rsid w:val="00EC5606"/>
    <w:rsid w:val="00EC616A"/>
    <w:rsid w:val="00EC662A"/>
    <w:rsid w:val="00EC6A2F"/>
    <w:rsid w:val="00EC7E9A"/>
    <w:rsid w:val="00ED02BE"/>
    <w:rsid w:val="00ED03F4"/>
    <w:rsid w:val="00ED0418"/>
    <w:rsid w:val="00ED069B"/>
    <w:rsid w:val="00ED0C85"/>
    <w:rsid w:val="00ED1289"/>
    <w:rsid w:val="00ED12A2"/>
    <w:rsid w:val="00ED13EA"/>
    <w:rsid w:val="00ED1ABC"/>
    <w:rsid w:val="00ED24D6"/>
    <w:rsid w:val="00ED2605"/>
    <w:rsid w:val="00ED27C4"/>
    <w:rsid w:val="00ED378F"/>
    <w:rsid w:val="00ED3833"/>
    <w:rsid w:val="00ED44C3"/>
    <w:rsid w:val="00ED4755"/>
    <w:rsid w:val="00ED56A0"/>
    <w:rsid w:val="00ED5E16"/>
    <w:rsid w:val="00ED62D0"/>
    <w:rsid w:val="00ED6368"/>
    <w:rsid w:val="00ED67B7"/>
    <w:rsid w:val="00ED6FF0"/>
    <w:rsid w:val="00ED72A3"/>
    <w:rsid w:val="00ED767A"/>
    <w:rsid w:val="00ED7883"/>
    <w:rsid w:val="00EE110A"/>
    <w:rsid w:val="00EE1621"/>
    <w:rsid w:val="00EE17B7"/>
    <w:rsid w:val="00EE2EBD"/>
    <w:rsid w:val="00EE3AD5"/>
    <w:rsid w:val="00EE513B"/>
    <w:rsid w:val="00EE58AB"/>
    <w:rsid w:val="00EE62F1"/>
    <w:rsid w:val="00EE6B9F"/>
    <w:rsid w:val="00EE745E"/>
    <w:rsid w:val="00EE7ADF"/>
    <w:rsid w:val="00EF1FEB"/>
    <w:rsid w:val="00EF2A00"/>
    <w:rsid w:val="00EF3DE0"/>
    <w:rsid w:val="00EF40EA"/>
    <w:rsid w:val="00EF5015"/>
    <w:rsid w:val="00EF55ED"/>
    <w:rsid w:val="00EF6463"/>
    <w:rsid w:val="00EF6718"/>
    <w:rsid w:val="00EF761A"/>
    <w:rsid w:val="00EF7C48"/>
    <w:rsid w:val="00F00541"/>
    <w:rsid w:val="00F00A47"/>
    <w:rsid w:val="00F00F19"/>
    <w:rsid w:val="00F01753"/>
    <w:rsid w:val="00F021AD"/>
    <w:rsid w:val="00F02A4D"/>
    <w:rsid w:val="00F03261"/>
    <w:rsid w:val="00F03AEE"/>
    <w:rsid w:val="00F03D0C"/>
    <w:rsid w:val="00F040D1"/>
    <w:rsid w:val="00F04853"/>
    <w:rsid w:val="00F04A48"/>
    <w:rsid w:val="00F04C05"/>
    <w:rsid w:val="00F05728"/>
    <w:rsid w:val="00F05DB2"/>
    <w:rsid w:val="00F06942"/>
    <w:rsid w:val="00F06BF1"/>
    <w:rsid w:val="00F0785F"/>
    <w:rsid w:val="00F07D0E"/>
    <w:rsid w:val="00F10321"/>
    <w:rsid w:val="00F1033E"/>
    <w:rsid w:val="00F111E4"/>
    <w:rsid w:val="00F120FE"/>
    <w:rsid w:val="00F1227B"/>
    <w:rsid w:val="00F123AC"/>
    <w:rsid w:val="00F127B7"/>
    <w:rsid w:val="00F12C11"/>
    <w:rsid w:val="00F14B5D"/>
    <w:rsid w:val="00F1547C"/>
    <w:rsid w:val="00F171BC"/>
    <w:rsid w:val="00F1731D"/>
    <w:rsid w:val="00F17D9A"/>
    <w:rsid w:val="00F2004E"/>
    <w:rsid w:val="00F202A0"/>
    <w:rsid w:val="00F206DF"/>
    <w:rsid w:val="00F20A70"/>
    <w:rsid w:val="00F20B0B"/>
    <w:rsid w:val="00F21156"/>
    <w:rsid w:val="00F212DB"/>
    <w:rsid w:val="00F2133C"/>
    <w:rsid w:val="00F2150C"/>
    <w:rsid w:val="00F21FDB"/>
    <w:rsid w:val="00F22359"/>
    <w:rsid w:val="00F22789"/>
    <w:rsid w:val="00F22A55"/>
    <w:rsid w:val="00F22D41"/>
    <w:rsid w:val="00F238FF"/>
    <w:rsid w:val="00F23DEB"/>
    <w:rsid w:val="00F244B9"/>
    <w:rsid w:val="00F2453F"/>
    <w:rsid w:val="00F24FAC"/>
    <w:rsid w:val="00F2509C"/>
    <w:rsid w:val="00F25C83"/>
    <w:rsid w:val="00F25EA7"/>
    <w:rsid w:val="00F264B7"/>
    <w:rsid w:val="00F26DF4"/>
    <w:rsid w:val="00F30002"/>
    <w:rsid w:val="00F305A3"/>
    <w:rsid w:val="00F305B0"/>
    <w:rsid w:val="00F30693"/>
    <w:rsid w:val="00F30996"/>
    <w:rsid w:val="00F315E0"/>
    <w:rsid w:val="00F3184C"/>
    <w:rsid w:val="00F31D1F"/>
    <w:rsid w:val="00F31D34"/>
    <w:rsid w:val="00F32148"/>
    <w:rsid w:val="00F3246F"/>
    <w:rsid w:val="00F3263E"/>
    <w:rsid w:val="00F33B14"/>
    <w:rsid w:val="00F343CE"/>
    <w:rsid w:val="00F355D3"/>
    <w:rsid w:val="00F35AE9"/>
    <w:rsid w:val="00F364CC"/>
    <w:rsid w:val="00F40799"/>
    <w:rsid w:val="00F40DA1"/>
    <w:rsid w:val="00F41695"/>
    <w:rsid w:val="00F42362"/>
    <w:rsid w:val="00F431C8"/>
    <w:rsid w:val="00F43946"/>
    <w:rsid w:val="00F44292"/>
    <w:rsid w:val="00F442B0"/>
    <w:rsid w:val="00F44577"/>
    <w:rsid w:val="00F44E15"/>
    <w:rsid w:val="00F4554C"/>
    <w:rsid w:val="00F45978"/>
    <w:rsid w:val="00F45AB3"/>
    <w:rsid w:val="00F472C5"/>
    <w:rsid w:val="00F47918"/>
    <w:rsid w:val="00F47CB5"/>
    <w:rsid w:val="00F47CBC"/>
    <w:rsid w:val="00F50F6A"/>
    <w:rsid w:val="00F5285B"/>
    <w:rsid w:val="00F528DA"/>
    <w:rsid w:val="00F52CB4"/>
    <w:rsid w:val="00F52E31"/>
    <w:rsid w:val="00F54625"/>
    <w:rsid w:val="00F54D06"/>
    <w:rsid w:val="00F55331"/>
    <w:rsid w:val="00F5534B"/>
    <w:rsid w:val="00F55A0B"/>
    <w:rsid w:val="00F55E5F"/>
    <w:rsid w:val="00F562B1"/>
    <w:rsid w:val="00F568CD"/>
    <w:rsid w:val="00F57221"/>
    <w:rsid w:val="00F57460"/>
    <w:rsid w:val="00F57704"/>
    <w:rsid w:val="00F57ED4"/>
    <w:rsid w:val="00F60864"/>
    <w:rsid w:val="00F61914"/>
    <w:rsid w:val="00F61F5B"/>
    <w:rsid w:val="00F62619"/>
    <w:rsid w:val="00F6340B"/>
    <w:rsid w:val="00F6405B"/>
    <w:rsid w:val="00F649AD"/>
    <w:rsid w:val="00F65399"/>
    <w:rsid w:val="00F65931"/>
    <w:rsid w:val="00F65F2A"/>
    <w:rsid w:val="00F6605F"/>
    <w:rsid w:val="00F66642"/>
    <w:rsid w:val="00F669E3"/>
    <w:rsid w:val="00F66E52"/>
    <w:rsid w:val="00F66F99"/>
    <w:rsid w:val="00F6710F"/>
    <w:rsid w:val="00F67493"/>
    <w:rsid w:val="00F675ED"/>
    <w:rsid w:val="00F705AF"/>
    <w:rsid w:val="00F71192"/>
    <w:rsid w:val="00F7120F"/>
    <w:rsid w:val="00F71A41"/>
    <w:rsid w:val="00F71B3A"/>
    <w:rsid w:val="00F71FC3"/>
    <w:rsid w:val="00F7349D"/>
    <w:rsid w:val="00F739ED"/>
    <w:rsid w:val="00F73B91"/>
    <w:rsid w:val="00F73C5E"/>
    <w:rsid w:val="00F73DF9"/>
    <w:rsid w:val="00F74185"/>
    <w:rsid w:val="00F743ED"/>
    <w:rsid w:val="00F7490C"/>
    <w:rsid w:val="00F7547A"/>
    <w:rsid w:val="00F75900"/>
    <w:rsid w:val="00F75A86"/>
    <w:rsid w:val="00F76086"/>
    <w:rsid w:val="00F76E48"/>
    <w:rsid w:val="00F770BC"/>
    <w:rsid w:val="00F77254"/>
    <w:rsid w:val="00F77933"/>
    <w:rsid w:val="00F779B6"/>
    <w:rsid w:val="00F80073"/>
    <w:rsid w:val="00F8010C"/>
    <w:rsid w:val="00F80F3C"/>
    <w:rsid w:val="00F80F9E"/>
    <w:rsid w:val="00F81573"/>
    <w:rsid w:val="00F8294F"/>
    <w:rsid w:val="00F83718"/>
    <w:rsid w:val="00F83823"/>
    <w:rsid w:val="00F83A46"/>
    <w:rsid w:val="00F8488B"/>
    <w:rsid w:val="00F856DC"/>
    <w:rsid w:val="00F85781"/>
    <w:rsid w:val="00F8695C"/>
    <w:rsid w:val="00F87A74"/>
    <w:rsid w:val="00F87B6A"/>
    <w:rsid w:val="00F904FB"/>
    <w:rsid w:val="00F90C19"/>
    <w:rsid w:val="00F92DA6"/>
    <w:rsid w:val="00F94047"/>
    <w:rsid w:val="00F946D5"/>
    <w:rsid w:val="00F94C96"/>
    <w:rsid w:val="00F94E08"/>
    <w:rsid w:val="00F960E1"/>
    <w:rsid w:val="00F9625C"/>
    <w:rsid w:val="00F963AE"/>
    <w:rsid w:val="00F97583"/>
    <w:rsid w:val="00F977E2"/>
    <w:rsid w:val="00FA0E5B"/>
    <w:rsid w:val="00FA0FAB"/>
    <w:rsid w:val="00FA1B63"/>
    <w:rsid w:val="00FA1EB5"/>
    <w:rsid w:val="00FA1EE1"/>
    <w:rsid w:val="00FA256A"/>
    <w:rsid w:val="00FA2962"/>
    <w:rsid w:val="00FA34A4"/>
    <w:rsid w:val="00FA35B3"/>
    <w:rsid w:val="00FA3E72"/>
    <w:rsid w:val="00FA4428"/>
    <w:rsid w:val="00FA455F"/>
    <w:rsid w:val="00FA4F1B"/>
    <w:rsid w:val="00FA5131"/>
    <w:rsid w:val="00FA5232"/>
    <w:rsid w:val="00FA5852"/>
    <w:rsid w:val="00FA5DBB"/>
    <w:rsid w:val="00FA6F4A"/>
    <w:rsid w:val="00FA737C"/>
    <w:rsid w:val="00FA775B"/>
    <w:rsid w:val="00FA7F79"/>
    <w:rsid w:val="00FB1709"/>
    <w:rsid w:val="00FB182D"/>
    <w:rsid w:val="00FB30B7"/>
    <w:rsid w:val="00FB3873"/>
    <w:rsid w:val="00FB436B"/>
    <w:rsid w:val="00FB4CC2"/>
    <w:rsid w:val="00FB55D2"/>
    <w:rsid w:val="00FB7943"/>
    <w:rsid w:val="00FB7BAC"/>
    <w:rsid w:val="00FB7FCC"/>
    <w:rsid w:val="00FB7FFE"/>
    <w:rsid w:val="00FC01B9"/>
    <w:rsid w:val="00FC2584"/>
    <w:rsid w:val="00FC2CB0"/>
    <w:rsid w:val="00FC2F3C"/>
    <w:rsid w:val="00FC387C"/>
    <w:rsid w:val="00FC3C24"/>
    <w:rsid w:val="00FC47E6"/>
    <w:rsid w:val="00FC4AA2"/>
    <w:rsid w:val="00FC50C1"/>
    <w:rsid w:val="00FC5CBB"/>
    <w:rsid w:val="00FC662C"/>
    <w:rsid w:val="00FC6715"/>
    <w:rsid w:val="00FC68DB"/>
    <w:rsid w:val="00FC6CFE"/>
    <w:rsid w:val="00FC73A5"/>
    <w:rsid w:val="00FC767B"/>
    <w:rsid w:val="00FC7D60"/>
    <w:rsid w:val="00FD047C"/>
    <w:rsid w:val="00FD08B1"/>
    <w:rsid w:val="00FD0A5C"/>
    <w:rsid w:val="00FD13F0"/>
    <w:rsid w:val="00FD2708"/>
    <w:rsid w:val="00FD28FE"/>
    <w:rsid w:val="00FD3169"/>
    <w:rsid w:val="00FD386A"/>
    <w:rsid w:val="00FD3ED1"/>
    <w:rsid w:val="00FD52CC"/>
    <w:rsid w:val="00FD5E0A"/>
    <w:rsid w:val="00FD5FD0"/>
    <w:rsid w:val="00FD6289"/>
    <w:rsid w:val="00FD64AE"/>
    <w:rsid w:val="00FD6947"/>
    <w:rsid w:val="00FD6AB5"/>
    <w:rsid w:val="00FD79D2"/>
    <w:rsid w:val="00FD7E30"/>
    <w:rsid w:val="00FE010E"/>
    <w:rsid w:val="00FE01E1"/>
    <w:rsid w:val="00FE0256"/>
    <w:rsid w:val="00FE18AF"/>
    <w:rsid w:val="00FE19F3"/>
    <w:rsid w:val="00FE1D02"/>
    <w:rsid w:val="00FE2501"/>
    <w:rsid w:val="00FE2D51"/>
    <w:rsid w:val="00FE2FD8"/>
    <w:rsid w:val="00FE3A84"/>
    <w:rsid w:val="00FE43D7"/>
    <w:rsid w:val="00FE4628"/>
    <w:rsid w:val="00FE4B40"/>
    <w:rsid w:val="00FE5249"/>
    <w:rsid w:val="00FE5303"/>
    <w:rsid w:val="00FE6E7A"/>
    <w:rsid w:val="00FE71FE"/>
    <w:rsid w:val="00FE74C3"/>
    <w:rsid w:val="00FE79DA"/>
    <w:rsid w:val="00FF046B"/>
    <w:rsid w:val="00FF0728"/>
    <w:rsid w:val="00FF0ADE"/>
    <w:rsid w:val="00FF0B61"/>
    <w:rsid w:val="00FF109A"/>
    <w:rsid w:val="00FF15D8"/>
    <w:rsid w:val="00FF18FA"/>
    <w:rsid w:val="00FF1BCE"/>
    <w:rsid w:val="00FF207C"/>
    <w:rsid w:val="00FF30F8"/>
    <w:rsid w:val="00FF3AD6"/>
    <w:rsid w:val="00FF3C17"/>
    <w:rsid w:val="00FF4852"/>
    <w:rsid w:val="00FF4B90"/>
    <w:rsid w:val="00FF4C0F"/>
    <w:rsid w:val="00FF5877"/>
    <w:rsid w:val="00FF6C3B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1C860"/>
  <w15:docId w15:val="{BE5F3E07-6D9B-440F-9912-B66B5D2A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C1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917FA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917FA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Georgia" w:hAnsi="Georgia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B442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Nagwek4">
    <w:name w:val="heading 4"/>
    <w:basedOn w:val="Normalny"/>
    <w:next w:val="Normalny"/>
    <w:link w:val="Nagwek4Znak"/>
    <w:qFormat/>
    <w:rsid w:val="006D704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C4C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917FA"/>
    <w:pPr>
      <w:tabs>
        <w:tab w:val="num" w:pos="0"/>
      </w:tabs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083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917F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rsid w:val="00B917FA"/>
    <w:rPr>
      <w:rFonts w:ascii="Georgia" w:eastAsia="Times New Roman" w:hAnsi="Georgia" w:cs="Times New Roman"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B917FA"/>
    <w:rPr>
      <w:rFonts w:ascii="Times New Roman" w:eastAsia="Times New Roman" w:hAnsi="Times New Roman" w:cs="Times New Roman"/>
      <w:b/>
      <w:bCs/>
      <w:lang w:eastAsia="ar-SA"/>
    </w:rPr>
  </w:style>
  <w:style w:type="numbering" w:customStyle="1" w:styleId="Bezlisty1">
    <w:name w:val="Bez listy1"/>
    <w:next w:val="Bezlisty"/>
    <w:semiHidden/>
    <w:rsid w:val="00B917FA"/>
  </w:style>
  <w:style w:type="character" w:customStyle="1" w:styleId="WW8Num3z0">
    <w:name w:val="WW8Num3z0"/>
    <w:rsid w:val="00B917FA"/>
    <w:rPr>
      <w:color w:val="auto"/>
    </w:rPr>
  </w:style>
  <w:style w:type="character" w:customStyle="1" w:styleId="WW8Num7z0">
    <w:name w:val="WW8Num7z0"/>
    <w:rsid w:val="00B917FA"/>
    <w:rPr>
      <w:color w:val="auto"/>
    </w:rPr>
  </w:style>
  <w:style w:type="character" w:customStyle="1" w:styleId="WW8Num10z0">
    <w:name w:val="WW8Num10z0"/>
    <w:rsid w:val="00B917FA"/>
    <w:rPr>
      <w:rFonts w:ascii="Times New Roman" w:hAnsi="Times New Roman"/>
      <w:color w:val="auto"/>
    </w:rPr>
  </w:style>
  <w:style w:type="character" w:customStyle="1" w:styleId="WW8Num11z0">
    <w:name w:val="WW8Num11z0"/>
    <w:rsid w:val="00B917FA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3z0">
    <w:name w:val="WW8Num13z0"/>
    <w:rsid w:val="00B917FA"/>
    <w:rPr>
      <w:color w:val="auto"/>
    </w:rPr>
  </w:style>
  <w:style w:type="character" w:customStyle="1" w:styleId="WW8Num18z0">
    <w:name w:val="WW8Num18z0"/>
    <w:rsid w:val="00B917FA"/>
    <w:rPr>
      <w:color w:val="auto"/>
    </w:rPr>
  </w:style>
  <w:style w:type="character" w:customStyle="1" w:styleId="WW8Num26z0">
    <w:name w:val="WW8Num26z0"/>
    <w:rsid w:val="00B917FA"/>
    <w:rPr>
      <w:b/>
    </w:rPr>
  </w:style>
  <w:style w:type="character" w:customStyle="1" w:styleId="WW8Num27z3">
    <w:name w:val="WW8Num27z3"/>
    <w:rsid w:val="00B917FA"/>
    <w:rPr>
      <w:rFonts w:ascii="Times New Roman" w:hAnsi="Times New Roman" w:cs="Times New Roman"/>
    </w:rPr>
  </w:style>
  <w:style w:type="character" w:customStyle="1" w:styleId="WW8Num31z0">
    <w:name w:val="WW8Num31z0"/>
    <w:rsid w:val="00B917FA"/>
    <w:rPr>
      <w:rFonts w:ascii="Times New Roman" w:hAnsi="Times New Roman"/>
      <w:color w:val="auto"/>
    </w:rPr>
  </w:style>
  <w:style w:type="character" w:customStyle="1" w:styleId="WW8Num37z3">
    <w:name w:val="WW8Num37z3"/>
    <w:rsid w:val="00B917FA"/>
    <w:rPr>
      <w:rFonts w:ascii="Symbol" w:hAnsi="Symbol"/>
    </w:rPr>
  </w:style>
  <w:style w:type="character" w:customStyle="1" w:styleId="Domylnaczcionkaakapitu4">
    <w:name w:val="Domyślna czcionka akapitu4"/>
    <w:rsid w:val="00B917FA"/>
  </w:style>
  <w:style w:type="character" w:customStyle="1" w:styleId="WW8Num8z0">
    <w:name w:val="WW8Num8z0"/>
    <w:rsid w:val="00B917FA"/>
    <w:rPr>
      <w:color w:val="auto"/>
    </w:rPr>
  </w:style>
  <w:style w:type="character" w:customStyle="1" w:styleId="WW8Num12z0">
    <w:name w:val="WW8Num12z0"/>
    <w:rsid w:val="00B917FA"/>
    <w:rPr>
      <w:color w:val="auto"/>
    </w:rPr>
  </w:style>
  <w:style w:type="character" w:customStyle="1" w:styleId="WW8Num15z0">
    <w:name w:val="WW8Num15z0"/>
    <w:rsid w:val="00B917FA"/>
    <w:rPr>
      <w:color w:val="auto"/>
    </w:rPr>
  </w:style>
  <w:style w:type="character" w:customStyle="1" w:styleId="WW8Num20z0">
    <w:name w:val="WW8Num20z0"/>
    <w:rsid w:val="00B917FA"/>
    <w:rPr>
      <w:color w:val="auto"/>
    </w:rPr>
  </w:style>
  <w:style w:type="character" w:customStyle="1" w:styleId="WW8Num27z0">
    <w:name w:val="WW8Num27z0"/>
    <w:rsid w:val="00B917FA"/>
    <w:rPr>
      <w:rFonts w:ascii="Times New Roman" w:hAnsi="Times New Roman"/>
      <w:color w:val="auto"/>
    </w:rPr>
  </w:style>
  <w:style w:type="character" w:customStyle="1" w:styleId="WW8Num29z0">
    <w:name w:val="WW8Num29z0"/>
    <w:rsid w:val="00B917FA"/>
    <w:rPr>
      <w:b/>
    </w:rPr>
  </w:style>
  <w:style w:type="character" w:customStyle="1" w:styleId="WW8Num30z3">
    <w:name w:val="WW8Num30z3"/>
    <w:rsid w:val="00B917FA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917FA"/>
    <w:rPr>
      <w:rFonts w:ascii="Times New Roman" w:hAnsi="Times New Roman"/>
      <w:color w:val="auto"/>
    </w:rPr>
  </w:style>
  <w:style w:type="character" w:customStyle="1" w:styleId="WW8Num37z0">
    <w:name w:val="WW8Num37z0"/>
    <w:rsid w:val="00B917FA"/>
    <w:rPr>
      <w:rFonts w:ascii="Times New Roman" w:hAnsi="Times New Roman"/>
      <w:color w:val="auto"/>
    </w:rPr>
  </w:style>
  <w:style w:type="character" w:customStyle="1" w:styleId="WW8Num38z2">
    <w:name w:val="WW8Num38z2"/>
    <w:rsid w:val="00B917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B917FA"/>
  </w:style>
  <w:style w:type="character" w:customStyle="1" w:styleId="Domylnaczcionkaakapitu2">
    <w:name w:val="Domyślna czcionka akapitu2"/>
    <w:rsid w:val="00B917FA"/>
  </w:style>
  <w:style w:type="character" w:customStyle="1" w:styleId="WW8Num2z0">
    <w:name w:val="WW8Num2z0"/>
    <w:rsid w:val="00B917FA"/>
    <w:rPr>
      <w:color w:val="auto"/>
    </w:rPr>
  </w:style>
  <w:style w:type="character" w:customStyle="1" w:styleId="WW8Num14z0">
    <w:name w:val="WW8Num14z0"/>
    <w:rsid w:val="00B917FA"/>
    <w:rPr>
      <w:color w:val="auto"/>
    </w:rPr>
  </w:style>
  <w:style w:type="character" w:customStyle="1" w:styleId="WW8Num18z1">
    <w:name w:val="WW8Num18z1"/>
    <w:rsid w:val="00B917FA"/>
    <w:rPr>
      <w:rFonts w:ascii="Courier New" w:hAnsi="Courier New"/>
    </w:rPr>
  </w:style>
  <w:style w:type="character" w:customStyle="1" w:styleId="WW8Num18z2">
    <w:name w:val="WW8Num18z2"/>
    <w:rsid w:val="00B917FA"/>
    <w:rPr>
      <w:rFonts w:ascii="Wingdings" w:hAnsi="Wingdings"/>
    </w:rPr>
  </w:style>
  <w:style w:type="character" w:customStyle="1" w:styleId="WW8Num18z3">
    <w:name w:val="WW8Num18z3"/>
    <w:rsid w:val="00B917FA"/>
    <w:rPr>
      <w:rFonts w:ascii="Symbol" w:hAnsi="Symbol"/>
    </w:rPr>
  </w:style>
  <w:style w:type="character" w:customStyle="1" w:styleId="Domylnaczcionkaakapitu1">
    <w:name w:val="Domyślna czcionka akapitu1"/>
    <w:rsid w:val="00B917FA"/>
  </w:style>
  <w:style w:type="character" w:styleId="Numerstrony">
    <w:name w:val="page number"/>
    <w:basedOn w:val="Domylnaczcionkaakapitu1"/>
    <w:rsid w:val="00B917FA"/>
  </w:style>
  <w:style w:type="character" w:customStyle="1" w:styleId="Znakinumeracji">
    <w:name w:val="Znaki numeracji"/>
    <w:rsid w:val="00B917FA"/>
  </w:style>
  <w:style w:type="character" w:customStyle="1" w:styleId="Znakiprzypiswdolnych">
    <w:name w:val="Znaki przypisów dolnych"/>
    <w:rsid w:val="00B917FA"/>
    <w:rPr>
      <w:vertAlign w:val="superscript"/>
    </w:rPr>
  </w:style>
  <w:style w:type="character" w:customStyle="1" w:styleId="Odwoanieprzypisudolnego1">
    <w:name w:val="Odwołanie przypisu dolnego1"/>
    <w:rsid w:val="00B917FA"/>
    <w:rPr>
      <w:vertAlign w:val="superscript"/>
    </w:rPr>
  </w:style>
  <w:style w:type="character" w:customStyle="1" w:styleId="Znakiprzypiswkocowych">
    <w:name w:val="Znaki przypisów końcowych"/>
    <w:rsid w:val="00B917FA"/>
    <w:rPr>
      <w:vertAlign w:val="superscript"/>
    </w:rPr>
  </w:style>
  <w:style w:type="character" w:customStyle="1" w:styleId="WW-Znakiprzypiswkocowych">
    <w:name w:val="WW-Znaki przypisów końcowych"/>
    <w:rsid w:val="00B917FA"/>
  </w:style>
  <w:style w:type="character" w:styleId="Odwoanieprzypisudolnego">
    <w:name w:val="footnote reference"/>
    <w:rsid w:val="00B917FA"/>
    <w:rPr>
      <w:vertAlign w:val="superscript"/>
    </w:rPr>
  </w:style>
  <w:style w:type="character" w:styleId="Odwoanieprzypisukocowego">
    <w:name w:val="endnote reference"/>
    <w:semiHidden/>
    <w:rsid w:val="00B917FA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B917F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B917FA"/>
    <w:rPr>
      <w:rFonts w:cs="Tahoma"/>
    </w:rPr>
  </w:style>
  <w:style w:type="paragraph" w:customStyle="1" w:styleId="Podpis4">
    <w:name w:val="Podpis4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917F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6"/>
      <w:szCs w:val="20"/>
      <w:lang w:eastAsia="ar-SA"/>
    </w:rPr>
  </w:style>
  <w:style w:type="character" w:customStyle="1" w:styleId="PodtytuZnak">
    <w:name w:val="Podtytuł Znak"/>
    <w:link w:val="Podtytu"/>
    <w:rsid w:val="00B917FA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B917FA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917FA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917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andardowy1">
    <w:name w:val="Standardowy1"/>
    <w:rsid w:val="00B917FA"/>
    <w:pPr>
      <w:suppressAutoHyphens/>
    </w:pPr>
    <w:rPr>
      <w:rFonts w:ascii="Times New Roman" w:hAnsi="Times New Roman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B917FA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917FA"/>
    <w:pPr>
      <w:tabs>
        <w:tab w:val="left" w:pos="567"/>
        <w:tab w:val="left" w:pos="850"/>
      </w:tabs>
      <w:suppressAutoHyphens/>
      <w:spacing w:after="0" w:line="240" w:lineRule="auto"/>
      <w:jc w:val="both"/>
    </w:pPr>
    <w:rPr>
      <w:rFonts w:ascii="Tahoma" w:eastAsia="Tahoma" w:hAnsi="Tahoma"/>
      <w:sz w:val="24"/>
      <w:szCs w:val="20"/>
      <w:lang w:eastAsia="ar-SA"/>
    </w:rPr>
  </w:style>
  <w:style w:type="paragraph" w:customStyle="1" w:styleId="Mario">
    <w:name w:val="Mario"/>
    <w:basedOn w:val="Normalny"/>
    <w:rsid w:val="00B917FA"/>
    <w:pPr>
      <w:suppressAutoHyphens/>
      <w:spacing w:after="0" w:line="360" w:lineRule="auto"/>
      <w:jc w:val="both"/>
    </w:pPr>
    <w:rPr>
      <w:rFonts w:ascii="Arial" w:hAnsi="Arial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B917FA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B917FA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B917F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917FA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B917FA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rsid w:val="00B917FA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rsid w:val="00B917F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B917FA"/>
    <w:rPr>
      <w:color w:val="0000FF"/>
      <w:u w:val="single"/>
    </w:rPr>
  </w:style>
  <w:style w:type="character" w:styleId="Pogrubienie">
    <w:name w:val="Strong"/>
    <w:uiPriority w:val="22"/>
    <w:qFormat/>
    <w:rsid w:val="001E4CD2"/>
    <w:rPr>
      <w:b/>
      <w:bCs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1,zwykły tekst,List Paragraph1,BulletC,Obiekt,Lista punktowana1"/>
    <w:basedOn w:val="Normalny"/>
    <w:link w:val="AkapitzlistZnak"/>
    <w:qFormat/>
    <w:rsid w:val="00887CF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9C4CFA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C4C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9C4CFA"/>
    <w:pPr>
      <w:spacing w:after="0" w:line="288" w:lineRule="auto"/>
      <w:jc w:val="center"/>
    </w:pPr>
    <w:rPr>
      <w:rFonts w:ascii="Times New Roman" w:hAnsi="Times New Roman"/>
      <w:b/>
      <w:caps/>
      <w:spacing w:val="8"/>
      <w:sz w:val="24"/>
      <w:szCs w:val="20"/>
    </w:rPr>
  </w:style>
  <w:style w:type="character" w:styleId="Odwoaniedokomentarza">
    <w:name w:val="annotation reference"/>
    <w:uiPriority w:val="99"/>
    <w:semiHidden/>
    <w:unhideWhenUsed/>
    <w:rsid w:val="0022322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232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32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2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3229"/>
    <w:rPr>
      <w:b/>
      <w:bCs/>
    </w:rPr>
  </w:style>
  <w:style w:type="character" w:customStyle="1" w:styleId="Nagwek3Znak">
    <w:name w:val="Nagłówek 3 Znak"/>
    <w:link w:val="Nagwek3"/>
    <w:rsid w:val="00DB442C"/>
    <w:rPr>
      <w:rFonts w:ascii="Arial" w:hAnsi="Arial" w:cs="Arial"/>
      <w:b/>
      <w:bCs/>
      <w:sz w:val="26"/>
      <w:szCs w:val="26"/>
      <w:lang w:val="ru-RU"/>
    </w:rPr>
  </w:style>
  <w:style w:type="paragraph" w:styleId="Tekstpodstawowy2">
    <w:name w:val="Body Text 2"/>
    <w:basedOn w:val="Normalny"/>
    <w:link w:val="Tekstpodstawowy2Znak"/>
    <w:unhideWhenUsed/>
    <w:rsid w:val="00DB442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DB442C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778A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778AC"/>
    <w:rPr>
      <w:sz w:val="16"/>
      <w:szCs w:val="16"/>
    </w:rPr>
  </w:style>
  <w:style w:type="paragraph" w:customStyle="1" w:styleId="Style1">
    <w:name w:val="Style 1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">
    <w:name w:val="Style 2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697424"/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4F5CD6"/>
    <w:pPr>
      <w:suppressAutoHyphens/>
      <w:spacing w:after="0" w:line="240" w:lineRule="auto"/>
      <w:ind w:left="360"/>
      <w:jc w:val="both"/>
    </w:pPr>
    <w:rPr>
      <w:rFonts w:ascii="Arial" w:hAnsi="Arial"/>
      <w:sz w:val="24"/>
      <w:szCs w:val="24"/>
      <w:lang w:eastAsia="ar-SA"/>
    </w:rPr>
  </w:style>
  <w:style w:type="paragraph" w:customStyle="1" w:styleId="Style3">
    <w:name w:val="Style 3"/>
    <w:uiPriority w:val="99"/>
    <w:rsid w:val="00842095"/>
    <w:pPr>
      <w:widowControl w:val="0"/>
      <w:autoSpaceDE w:val="0"/>
      <w:autoSpaceDN w:val="0"/>
      <w:ind w:left="72"/>
    </w:pPr>
    <w:rPr>
      <w:rFonts w:ascii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9A061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A061D"/>
    <w:rPr>
      <w:sz w:val="20"/>
      <w:szCs w:val="20"/>
    </w:rPr>
  </w:style>
  <w:style w:type="paragraph" w:customStyle="1" w:styleId="pkt1art">
    <w:name w:val="pkt1art"/>
    <w:basedOn w:val="Normalny"/>
    <w:rsid w:val="000D0D4A"/>
    <w:pPr>
      <w:overflowPunct w:val="0"/>
      <w:spacing w:before="60" w:after="60" w:line="240" w:lineRule="auto"/>
      <w:ind w:left="2269" w:hanging="284"/>
      <w:jc w:val="both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2018F2"/>
    <w:pPr>
      <w:overflowPunct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lit">
    <w:name w:val="lit"/>
    <w:basedOn w:val="Normalny"/>
    <w:rsid w:val="00773D36"/>
    <w:pPr>
      <w:overflowPunct w:val="0"/>
      <w:spacing w:before="60" w:after="60" w:line="240" w:lineRule="auto"/>
      <w:ind w:left="1281" w:hanging="272"/>
      <w:jc w:val="both"/>
    </w:pPr>
    <w:rPr>
      <w:rFonts w:ascii="Times New Roman" w:hAnsi="Times New Roman"/>
      <w:sz w:val="24"/>
      <w:szCs w:val="24"/>
    </w:rPr>
  </w:style>
  <w:style w:type="character" w:customStyle="1" w:styleId="ZnakZnak15">
    <w:name w:val="Znak Znak15"/>
    <w:rsid w:val="00F472C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zwa">
    <w:name w:val="nazwa"/>
    <w:basedOn w:val="Domylnaczcionkaakapitu"/>
    <w:rsid w:val="00F472C5"/>
  </w:style>
  <w:style w:type="paragraph" w:customStyle="1" w:styleId="ust1art">
    <w:name w:val="ust1art"/>
    <w:basedOn w:val="Normalny"/>
    <w:rsid w:val="00B57EE8"/>
    <w:pPr>
      <w:overflowPunct w:val="0"/>
      <w:spacing w:before="60" w:after="60" w:line="240" w:lineRule="auto"/>
      <w:ind w:left="1843" w:hanging="255"/>
      <w:jc w:val="both"/>
    </w:pPr>
    <w:rPr>
      <w:rFonts w:ascii="Times New Roman" w:hAnsi="Times New Roman"/>
      <w:sz w:val="24"/>
      <w:szCs w:val="24"/>
    </w:rPr>
  </w:style>
  <w:style w:type="paragraph" w:customStyle="1" w:styleId="zmart2">
    <w:name w:val="zmart2"/>
    <w:basedOn w:val="Normalny"/>
    <w:rsid w:val="00B57EE8"/>
    <w:pPr>
      <w:overflowPunct w:val="0"/>
      <w:spacing w:before="60" w:after="60" w:line="240" w:lineRule="auto"/>
      <w:ind w:left="1843" w:hanging="1219"/>
      <w:jc w:val="both"/>
    </w:pPr>
    <w:rPr>
      <w:rFonts w:ascii="Times New Roman" w:hAnsi="Times New Roman"/>
      <w:sz w:val="24"/>
      <w:szCs w:val="24"/>
    </w:rPr>
  </w:style>
  <w:style w:type="character" w:customStyle="1" w:styleId="ZwykytekstZnak">
    <w:name w:val="Zwykły tekst Znak"/>
    <w:link w:val="Zwykytekst"/>
    <w:rsid w:val="00610106"/>
    <w:rPr>
      <w:rFonts w:ascii="Courier New" w:hAnsi="Courier New"/>
    </w:rPr>
  </w:style>
  <w:style w:type="character" w:customStyle="1" w:styleId="Nagwek9Znak">
    <w:name w:val="Nagłówek 9 Znak"/>
    <w:link w:val="Nagwek9"/>
    <w:uiPriority w:val="9"/>
    <w:semiHidden/>
    <w:rsid w:val="00CB2083"/>
    <w:rPr>
      <w:rFonts w:ascii="Cambria" w:eastAsia="Times New Roman" w:hAnsi="Cambria" w:cs="Times New Roman"/>
      <w:sz w:val="22"/>
      <w:szCs w:val="22"/>
    </w:rPr>
  </w:style>
  <w:style w:type="paragraph" w:customStyle="1" w:styleId="Tekstpodstawowywcity31">
    <w:name w:val="Tekst podstawowy wcięty 31"/>
    <w:basedOn w:val="Normalny"/>
    <w:rsid w:val="00CB2083"/>
    <w:pPr>
      <w:tabs>
        <w:tab w:val="left" w:pos="851"/>
      </w:tabs>
      <w:spacing w:after="0" w:line="240" w:lineRule="auto"/>
      <w:ind w:left="851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235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296189"/>
  </w:style>
  <w:style w:type="character" w:customStyle="1" w:styleId="apple-style-span">
    <w:name w:val="apple-style-span"/>
    <w:basedOn w:val="Domylnaczcionkaakapitu"/>
    <w:rsid w:val="00296189"/>
  </w:style>
  <w:style w:type="character" w:customStyle="1" w:styleId="apple-converted-space">
    <w:name w:val="apple-converted-space"/>
    <w:basedOn w:val="Domylnaczcionkaakapitu"/>
    <w:rsid w:val="00296189"/>
  </w:style>
  <w:style w:type="character" w:customStyle="1" w:styleId="luchili">
    <w:name w:val="luc_hili"/>
    <w:basedOn w:val="Domylnaczcionkaakapitu"/>
    <w:rsid w:val="00296189"/>
  </w:style>
  <w:style w:type="character" w:customStyle="1" w:styleId="Nagwek4Znak">
    <w:name w:val="Nagłówek 4 Znak"/>
    <w:link w:val="Nagwek4"/>
    <w:rsid w:val="00296189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96189"/>
    <w:rPr>
      <w:b/>
      <w:bCs/>
      <w:i/>
      <w:iCs/>
      <w:sz w:val="26"/>
      <w:szCs w:val="26"/>
    </w:rPr>
  </w:style>
  <w:style w:type="numbering" w:customStyle="1" w:styleId="Bezlisty11">
    <w:name w:val="Bez listy11"/>
    <w:next w:val="Bezlisty"/>
    <w:semiHidden/>
    <w:rsid w:val="00296189"/>
  </w:style>
  <w:style w:type="character" w:customStyle="1" w:styleId="Tekstpodstawowy3Znak">
    <w:name w:val="Tekst podstawowy 3 Znak"/>
    <w:link w:val="Tekstpodstawowy3"/>
    <w:rsid w:val="00296189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6189"/>
  </w:style>
  <w:style w:type="numbering" w:customStyle="1" w:styleId="Bezlisty21">
    <w:name w:val="Bez listy21"/>
    <w:next w:val="Bezlisty"/>
    <w:semiHidden/>
    <w:rsid w:val="00296189"/>
  </w:style>
  <w:style w:type="table" w:customStyle="1" w:styleId="Tabela-Siatka1">
    <w:name w:val="Tabela - Siatka1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296189"/>
    <w:rPr>
      <w:color w:val="800080"/>
      <w:u w:val="single"/>
    </w:rPr>
  </w:style>
  <w:style w:type="paragraph" w:customStyle="1" w:styleId="font0">
    <w:name w:val="font0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63">
    <w:name w:val="xl63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5">
    <w:name w:val="xl65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67">
    <w:name w:val="xl67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numbering" w:customStyle="1" w:styleId="Bezlisty3">
    <w:name w:val="Bez listy3"/>
    <w:next w:val="Bezlisty"/>
    <w:semiHidden/>
    <w:rsid w:val="00296189"/>
  </w:style>
  <w:style w:type="table" w:customStyle="1" w:styleId="Tabela-Siatka2">
    <w:name w:val="Tabela - Siatka2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29618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29618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E51EA4"/>
    <w:rPr>
      <w:sz w:val="22"/>
      <w:szCs w:val="22"/>
    </w:rPr>
  </w:style>
  <w:style w:type="paragraph" w:customStyle="1" w:styleId="text-justify">
    <w:name w:val="text-justify"/>
    <w:basedOn w:val="Normalny"/>
    <w:rsid w:val="00E51E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12A30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50">
    <w:name w:val="Nagłówek5"/>
    <w:basedOn w:val="Normalny"/>
    <w:next w:val="Podtytu"/>
    <w:rsid w:val="00E30C80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EC343A"/>
    <w:rPr>
      <w:color w:val="808080"/>
    </w:rPr>
  </w:style>
  <w:style w:type="character" w:customStyle="1" w:styleId="markedcontent">
    <w:name w:val="markedcontent"/>
    <w:basedOn w:val="Domylnaczcionkaakapitu"/>
    <w:rsid w:val="00776263"/>
  </w:style>
  <w:style w:type="paragraph" w:customStyle="1" w:styleId="Standard">
    <w:name w:val="Standard"/>
    <w:link w:val="StandardZnak"/>
    <w:rsid w:val="00671D64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Teksttreci">
    <w:name w:val="Tekst treści_"/>
    <w:link w:val="Teksttreci1"/>
    <w:locked/>
    <w:rsid w:val="00671D64"/>
    <w:rPr>
      <w:rFonts w:ascii="Arial" w:hAnsi="Arial" w:cs="Arial"/>
      <w:sz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71D64"/>
    <w:pPr>
      <w:widowControl w:val="0"/>
      <w:shd w:val="clear" w:color="auto" w:fill="FFFFFF"/>
      <w:spacing w:before="300" w:after="0" w:line="232" w:lineRule="exact"/>
      <w:ind w:hanging="440"/>
      <w:jc w:val="center"/>
    </w:pPr>
    <w:rPr>
      <w:rFonts w:ascii="Arial" w:hAnsi="Arial" w:cs="Arial"/>
      <w:sz w:val="18"/>
      <w:szCs w:val="20"/>
    </w:rPr>
  </w:style>
  <w:style w:type="paragraph" w:customStyle="1" w:styleId="tekst">
    <w:name w:val="tekst"/>
    <w:basedOn w:val="Tekstpodstawowywcity"/>
    <w:rsid w:val="00671D64"/>
    <w:pPr>
      <w:widowControl w:val="0"/>
      <w:spacing w:before="60" w:after="0" w:line="360" w:lineRule="auto"/>
      <w:ind w:left="0" w:firstLine="1134"/>
      <w:jc w:val="both"/>
    </w:pPr>
    <w:rPr>
      <w:rFonts w:eastAsia="SimSun"/>
      <w:kern w:val="2"/>
      <w:szCs w:val="20"/>
      <w:lang w:eastAsia="hi-IN" w:bidi="hi-IN"/>
    </w:rPr>
  </w:style>
  <w:style w:type="paragraph" w:customStyle="1" w:styleId="Akapitzlist2">
    <w:name w:val="Akapit z listą2"/>
    <w:basedOn w:val="Normalny"/>
    <w:rsid w:val="00671D64"/>
    <w:pPr>
      <w:widowControl w:val="0"/>
      <w:suppressAutoHyphens/>
      <w:spacing w:after="0" w:line="100" w:lineRule="atLeast"/>
      <w:ind w:left="708"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locked/>
    <w:rsid w:val="00671D64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4334AD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5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3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9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0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2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9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D87B-FE82-4FA0-9CFA-D22DF2CF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</vt:lpstr>
    </vt:vector>
  </TitlesOfParts>
  <Company/>
  <LinksUpToDate>false</LinksUpToDate>
  <CharactersWithSpaces>941</CharactersWithSpaces>
  <SharedDoc>false</SharedDoc>
  <HLinks>
    <vt:vector size="24" baseType="variant">
      <vt:variant>
        <vt:i4>1703993</vt:i4>
      </vt:variant>
      <vt:variant>
        <vt:i4>9</vt:i4>
      </vt:variant>
      <vt:variant>
        <vt:i4>0</vt:i4>
      </vt:variant>
      <vt:variant>
        <vt:i4>5</vt:i4>
      </vt:variant>
      <vt:variant>
        <vt:lpwstr>mailto:iod@nowydwormaz.pl</vt:lpwstr>
      </vt:variant>
      <vt:variant>
        <vt:lpwstr/>
      </vt:variant>
      <vt:variant>
        <vt:i4>7471175</vt:i4>
      </vt:variant>
      <vt:variant>
        <vt:i4>6</vt:i4>
      </vt:variant>
      <vt:variant>
        <vt:i4>0</vt:i4>
      </vt:variant>
      <vt:variant>
        <vt:i4>5</vt:i4>
      </vt:variant>
      <vt:variant>
        <vt:lpwstr>mailto:przetargi@nowydwormaz.pl</vt:lpwstr>
      </vt:variant>
      <vt:variant>
        <vt:lpwstr/>
      </vt:variant>
      <vt:variant>
        <vt:i4>589835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https://miniportal.uzp.gov.pl/warunkiUslugi.aspx</vt:lpwstr>
      </vt:variant>
      <vt:variant>
        <vt:lpwstr/>
      </vt:variant>
      <vt:variant>
        <vt:i4>720987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https://miniportal.uzp.gov.pl/,ePUAPuhttps://epuap.gov.pl/wps/portal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</dc:title>
  <dc:creator>BURMISTRZ MIASTA NOWY DWÓR</dc:creator>
  <cp:lastModifiedBy>Dariusz Brzeziński</cp:lastModifiedBy>
  <cp:revision>2</cp:revision>
  <cp:lastPrinted>2025-10-09T08:35:00Z</cp:lastPrinted>
  <dcterms:created xsi:type="dcterms:W3CDTF">2025-10-09T08:42:00Z</dcterms:created>
  <dcterms:modified xsi:type="dcterms:W3CDTF">2025-10-09T08:42:00Z</dcterms:modified>
</cp:coreProperties>
</file>